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54AC64A" w14:textId="434C5B67" w:rsidR="009B1CD0" w:rsidRDefault="00076C56" w:rsidP="00844DAA">
      <w:pPr>
        <w:tabs>
          <w:tab w:val="left" w:pos="851"/>
        </w:tabs>
        <w:sectPr w:rsidR="009B1CD0">
          <w:headerReference w:type="default" r:id="rId8"/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  <w:r>
        <w:rPr>
          <w:noProof/>
        </w:rPr>
        <w:pict w14:anchorId="495D93F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2" o:spid="_x0000_s2051" type="#_x0000_t75" style="position:absolute;margin-left:-47.8pt;margin-top:-53.3pt;width:267.5pt;height:153pt;z-index:-251658752;visibility:visible;mso-wrap-style:square;mso-wrap-distance-left:9pt;mso-wrap-distance-top:0;mso-wrap-distance-right:9pt;mso-wrap-distance-bottom:0;mso-position-horizontal-relative:text;mso-position-vertical-relative:text">
            <v:imagedata r:id="rId10" o:title="" cropleft="6125f"/>
          </v:shape>
        </w:pict>
      </w:r>
    </w:p>
    <w:tbl>
      <w:tblPr>
        <w:tblW w:w="0" w:type="auto"/>
        <w:tblInd w:w="333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0"/>
        <w:gridCol w:w="1275"/>
      </w:tblGrid>
      <w:tr w:rsidR="009B1CD0" w:rsidRPr="009365E2" w14:paraId="5416C8F0" w14:textId="77777777" w:rsidTr="004A5C6B">
        <w:tc>
          <w:tcPr>
            <w:tcW w:w="5670" w:type="dxa"/>
            <w:shd w:val="clear" w:color="auto" w:fill="66CCFF"/>
          </w:tcPr>
          <w:p w14:paraId="30A5D73B" w14:textId="77777777" w:rsidR="007C71DA" w:rsidRPr="009365E2" w:rsidRDefault="009B1CD0" w:rsidP="006414B5">
            <w:pPr>
              <w:tabs>
                <w:tab w:val="left" w:pos="851"/>
              </w:tabs>
              <w:spacing w:before="120" w:after="120"/>
              <w:ind w:left="851"/>
              <w:jc w:val="center"/>
              <w:rPr>
                <w:rFonts w:ascii="Abadi" w:hAnsi="Abadi" w:cs="Arial"/>
                <w:b/>
                <w:bCs/>
                <w:sz w:val="32"/>
                <w:szCs w:val="28"/>
              </w:rPr>
            </w:pPr>
            <w:r w:rsidRPr="009365E2">
              <w:rPr>
                <w:rFonts w:ascii="Abadi" w:hAnsi="Abadi" w:cs="Arial"/>
                <w:b/>
                <w:bCs/>
                <w:caps/>
                <w:sz w:val="32"/>
                <w:szCs w:val="28"/>
              </w:rPr>
              <w:t>ACTE</w:t>
            </w:r>
            <w:r w:rsidRPr="009365E2">
              <w:rPr>
                <w:rFonts w:ascii="Abadi" w:hAnsi="Abadi" w:cs="Arial"/>
                <w:b/>
                <w:bCs/>
                <w:sz w:val="32"/>
                <w:szCs w:val="28"/>
              </w:rPr>
              <w:t xml:space="preserve"> D’ENGAGEMENT</w:t>
            </w:r>
          </w:p>
          <w:p w14:paraId="653EBDCF" w14:textId="1DBD90F3" w:rsidR="007C71DA" w:rsidRPr="009365E2" w:rsidRDefault="00F63FF9" w:rsidP="006414B5">
            <w:pPr>
              <w:tabs>
                <w:tab w:val="left" w:pos="851"/>
              </w:tabs>
              <w:spacing w:before="120" w:after="120"/>
              <w:ind w:left="851"/>
              <w:jc w:val="center"/>
              <w:rPr>
                <w:rFonts w:ascii="Abadi" w:hAnsi="Abadi"/>
                <w:caps/>
                <w:sz w:val="28"/>
                <w:szCs w:val="28"/>
              </w:rPr>
            </w:pPr>
            <w:r>
              <w:rPr>
                <w:rFonts w:ascii="Abadi" w:hAnsi="Abadi"/>
                <w:caps/>
                <w:sz w:val="28"/>
                <w:szCs w:val="28"/>
              </w:rPr>
              <w:t>26 PA 0001</w:t>
            </w:r>
          </w:p>
        </w:tc>
        <w:tc>
          <w:tcPr>
            <w:tcW w:w="1275" w:type="dxa"/>
            <w:shd w:val="clear" w:color="auto" w:fill="66CCFF"/>
          </w:tcPr>
          <w:p w14:paraId="3304A410" w14:textId="77777777" w:rsidR="009B1CD0" w:rsidRPr="009365E2" w:rsidRDefault="009B1CD0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rFonts w:ascii="Abadi" w:hAnsi="Abadi"/>
              </w:rPr>
            </w:pPr>
          </w:p>
        </w:tc>
      </w:tr>
    </w:tbl>
    <w:p w14:paraId="092771D6" w14:textId="77777777" w:rsidR="009B1CD0" w:rsidRPr="009365E2" w:rsidRDefault="009B1CD0" w:rsidP="006C4338">
      <w:pPr>
        <w:tabs>
          <w:tab w:val="left" w:pos="851"/>
        </w:tabs>
        <w:rPr>
          <w:rFonts w:ascii="Abadi" w:hAnsi="Abadi"/>
        </w:rPr>
      </w:pPr>
    </w:p>
    <w:p w14:paraId="054A8903" w14:textId="77777777" w:rsidR="004D2AF2" w:rsidRPr="004D2AF2" w:rsidRDefault="004D2AF2" w:rsidP="004D2AF2">
      <w:pPr>
        <w:tabs>
          <w:tab w:val="left" w:pos="851"/>
        </w:tabs>
        <w:jc w:val="center"/>
        <w:rPr>
          <w:rFonts w:ascii="Abadi" w:hAnsi="Abadi"/>
          <w:b/>
          <w:u w:val="single"/>
        </w:rPr>
      </w:pPr>
      <w:r w:rsidRPr="004D2AF2">
        <w:rPr>
          <w:rFonts w:ascii="Abadi" w:hAnsi="Abadi"/>
          <w:b/>
          <w:u w:val="single"/>
        </w:rPr>
        <w:t>Marché de service passé selon une procédure adaptée</w:t>
      </w:r>
    </w:p>
    <w:p w14:paraId="3EFE08DE" w14:textId="77777777" w:rsidR="001640A1" w:rsidRPr="009365E2" w:rsidRDefault="001640A1" w:rsidP="001640A1">
      <w:pPr>
        <w:tabs>
          <w:tab w:val="left" w:pos="851"/>
        </w:tabs>
        <w:jc w:val="center"/>
        <w:rPr>
          <w:rFonts w:ascii="Abadi" w:hAnsi="Abadi" w:cs="Arial"/>
        </w:rPr>
      </w:pPr>
    </w:p>
    <w:p w14:paraId="36DB50F3" w14:textId="77777777" w:rsidR="004A5C6B" w:rsidRPr="009365E2" w:rsidRDefault="004A5C6B" w:rsidP="001640A1">
      <w:pPr>
        <w:tabs>
          <w:tab w:val="left" w:pos="851"/>
        </w:tabs>
        <w:jc w:val="center"/>
        <w:rPr>
          <w:rFonts w:ascii="Abadi" w:hAnsi="Abadi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9365E2" w14:paraId="4B4F2AFD" w14:textId="77777777">
        <w:tc>
          <w:tcPr>
            <w:tcW w:w="10277" w:type="dxa"/>
            <w:shd w:val="clear" w:color="auto" w:fill="66CCFF"/>
          </w:tcPr>
          <w:p w14:paraId="32A6FD46" w14:textId="77777777" w:rsidR="009B1CD0" w:rsidRPr="009365E2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Abadi" w:hAnsi="Abadi"/>
                <w:sz w:val="28"/>
              </w:rPr>
            </w:pPr>
            <w:r w:rsidRPr="009365E2">
              <w:rPr>
                <w:rFonts w:ascii="Abadi" w:hAnsi="Abadi" w:cs="Arial"/>
                <w:b/>
                <w:sz w:val="28"/>
                <w:szCs w:val="22"/>
              </w:rPr>
              <w:t xml:space="preserve">A - Objet </w:t>
            </w:r>
            <w:r w:rsidRPr="009365E2">
              <w:rPr>
                <w:rFonts w:ascii="Abadi" w:hAnsi="Abadi" w:cs="Arial"/>
                <w:b/>
                <w:bCs/>
                <w:sz w:val="28"/>
                <w:szCs w:val="22"/>
              </w:rPr>
              <w:t>de l’acte d’engagement</w:t>
            </w:r>
            <w:r w:rsidRPr="009365E2">
              <w:rPr>
                <w:rFonts w:ascii="Abadi" w:hAnsi="Abadi" w:cs="Arial"/>
                <w:b/>
                <w:sz w:val="28"/>
                <w:szCs w:val="22"/>
              </w:rPr>
              <w:t>.</w:t>
            </w:r>
          </w:p>
        </w:tc>
      </w:tr>
    </w:tbl>
    <w:p w14:paraId="37310D78" w14:textId="77777777" w:rsidR="009B1CD0" w:rsidRPr="009365E2" w:rsidRDefault="009B1CD0" w:rsidP="006C4338">
      <w:pPr>
        <w:tabs>
          <w:tab w:val="left" w:pos="426"/>
          <w:tab w:val="left" w:pos="851"/>
        </w:tabs>
        <w:jc w:val="both"/>
        <w:rPr>
          <w:rFonts w:ascii="Abadi" w:hAnsi="Abadi"/>
        </w:rPr>
      </w:pPr>
    </w:p>
    <w:p w14:paraId="448C0290" w14:textId="14B502B1" w:rsidR="004A5C6B" w:rsidRPr="009365E2" w:rsidRDefault="004A5C6B" w:rsidP="00276981">
      <w:pPr>
        <w:tabs>
          <w:tab w:val="left" w:pos="426"/>
          <w:tab w:val="left" w:pos="851"/>
        </w:tabs>
        <w:jc w:val="both"/>
        <w:rPr>
          <w:rFonts w:ascii="Abadi" w:hAnsi="Abadi" w:cs="Arial"/>
          <w:sz w:val="24"/>
          <w:szCs w:val="24"/>
        </w:rPr>
      </w:pPr>
      <w:r w:rsidRPr="009365E2">
        <w:rPr>
          <w:rFonts w:ascii="Abadi" w:eastAsia="Wingdings" w:hAnsi="Abadi" w:cs="Wingdings"/>
          <w:b/>
          <w:spacing w:val="-10"/>
          <w:sz w:val="24"/>
          <w:szCs w:val="24"/>
        </w:rPr>
        <w:t></w:t>
      </w:r>
      <w:r w:rsidRPr="009365E2">
        <w:rPr>
          <w:rFonts w:ascii="Abadi" w:eastAsia="Arial" w:hAnsi="Abadi" w:cs="Arial"/>
          <w:spacing w:val="-10"/>
          <w:sz w:val="24"/>
          <w:szCs w:val="24"/>
        </w:rPr>
        <w:t xml:space="preserve"> Objet</w:t>
      </w:r>
      <w:r w:rsidR="009B1CD0" w:rsidRPr="009365E2">
        <w:rPr>
          <w:rFonts w:ascii="Abadi" w:hAnsi="Abadi" w:cs="Arial"/>
          <w:sz w:val="24"/>
          <w:szCs w:val="24"/>
        </w:rPr>
        <w:t xml:space="preserve"> </w:t>
      </w:r>
      <w:r w:rsidR="00CD185D" w:rsidRPr="009365E2">
        <w:rPr>
          <w:rFonts w:ascii="Abadi" w:hAnsi="Abadi" w:cs="Arial"/>
          <w:bCs/>
          <w:sz w:val="24"/>
          <w:szCs w:val="24"/>
        </w:rPr>
        <w:t xml:space="preserve">du </w:t>
      </w:r>
      <w:r w:rsidR="00241C6B" w:rsidRPr="009365E2">
        <w:rPr>
          <w:rFonts w:ascii="Abadi" w:hAnsi="Abadi" w:cs="Arial"/>
          <w:bCs/>
          <w:sz w:val="24"/>
          <w:szCs w:val="24"/>
        </w:rPr>
        <w:t>marché</w:t>
      </w:r>
      <w:r w:rsidR="00241C6B" w:rsidRPr="009365E2">
        <w:rPr>
          <w:rFonts w:ascii="Abadi" w:hAnsi="Abadi" w:cs="Arial"/>
          <w:sz w:val="24"/>
          <w:szCs w:val="24"/>
        </w:rPr>
        <w:t xml:space="preserve"> :</w:t>
      </w:r>
      <w:r w:rsidR="007A786F" w:rsidRPr="009365E2">
        <w:rPr>
          <w:rFonts w:ascii="Abadi" w:hAnsi="Abadi" w:cs="Arial"/>
          <w:sz w:val="24"/>
          <w:szCs w:val="24"/>
        </w:rPr>
        <w:t xml:space="preserve"> </w:t>
      </w:r>
    </w:p>
    <w:p w14:paraId="52B2E60B" w14:textId="1DA2A91D" w:rsidR="004C162F" w:rsidRPr="004D2AF2" w:rsidRDefault="008A3231" w:rsidP="004D2AF2">
      <w:pPr>
        <w:tabs>
          <w:tab w:val="left" w:pos="426"/>
          <w:tab w:val="left" w:pos="851"/>
        </w:tabs>
        <w:jc w:val="center"/>
        <w:rPr>
          <w:rFonts w:ascii="Abadi" w:hAnsi="Abadi"/>
          <w:b/>
          <w:i/>
          <w:sz w:val="28"/>
          <w:szCs w:val="22"/>
        </w:rPr>
      </w:pPr>
      <w:r w:rsidRPr="004D2AF2">
        <w:rPr>
          <w:rFonts w:ascii="Abadi" w:hAnsi="Abadi" w:cs="Arial"/>
          <w:b/>
          <w:bCs/>
          <w:i/>
          <w:iCs/>
          <w:sz w:val="28"/>
          <w:szCs w:val="28"/>
        </w:rPr>
        <w:t xml:space="preserve">Service de </w:t>
      </w:r>
      <w:r w:rsidR="00501251" w:rsidRPr="004D2AF2">
        <w:rPr>
          <w:rFonts w:ascii="Abadi" w:hAnsi="Abadi"/>
          <w:b/>
          <w:i/>
          <w:sz w:val="28"/>
          <w:szCs w:val="22"/>
        </w:rPr>
        <w:t xml:space="preserve">Maintenance et entretien des installations de ventilation et climatisation du centre </w:t>
      </w:r>
      <w:r w:rsidR="004C162F" w:rsidRPr="004D2AF2">
        <w:rPr>
          <w:rFonts w:ascii="Abadi" w:hAnsi="Abadi"/>
          <w:b/>
          <w:i/>
          <w:sz w:val="28"/>
          <w:szCs w:val="22"/>
        </w:rPr>
        <w:t>de Basse-Terre</w:t>
      </w:r>
    </w:p>
    <w:p w14:paraId="6ECD6341" w14:textId="77777777" w:rsidR="004D2AF2" w:rsidRPr="009365E2" w:rsidRDefault="004D2AF2" w:rsidP="004D2AF2">
      <w:pPr>
        <w:tabs>
          <w:tab w:val="left" w:pos="426"/>
          <w:tab w:val="left" w:pos="851"/>
        </w:tabs>
        <w:jc w:val="both"/>
        <w:rPr>
          <w:rFonts w:ascii="Abadi" w:hAnsi="Abadi" w:cs="Arial"/>
          <w:b/>
          <w:sz w:val="24"/>
          <w:szCs w:val="24"/>
        </w:rPr>
      </w:pPr>
    </w:p>
    <w:p w14:paraId="6661E7E7" w14:textId="5E0BFBFF" w:rsidR="003173CA" w:rsidRPr="009365E2" w:rsidRDefault="004A5C6B" w:rsidP="006F3DF9">
      <w:pPr>
        <w:pStyle w:val="fcase1ertab"/>
        <w:tabs>
          <w:tab w:val="clear" w:pos="426"/>
          <w:tab w:val="left" w:pos="0"/>
          <w:tab w:val="left" w:pos="851"/>
        </w:tabs>
        <w:ind w:left="0" w:firstLine="0"/>
        <w:rPr>
          <w:rFonts w:ascii="Abadi" w:hAnsi="Abadi" w:cs="Arial"/>
          <w:sz w:val="24"/>
          <w:szCs w:val="24"/>
        </w:rPr>
      </w:pPr>
      <w:r w:rsidRPr="009365E2">
        <w:rPr>
          <w:rFonts w:ascii="Abadi" w:eastAsia="Wingdings" w:hAnsi="Abadi" w:cs="Wingdings"/>
          <w:b/>
          <w:spacing w:val="-10"/>
          <w:sz w:val="24"/>
          <w:szCs w:val="24"/>
        </w:rPr>
        <w:t></w:t>
      </w:r>
      <w:r w:rsidRPr="009365E2">
        <w:rPr>
          <w:rFonts w:ascii="Abadi" w:eastAsia="Arial" w:hAnsi="Abadi" w:cs="Arial"/>
          <w:spacing w:val="-10"/>
          <w:sz w:val="24"/>
          <w:szCs w:val="24"/>
        </w:rPr>
        <w:t xml:space="preserve"> Pouvoir</w:t>
      </w:r>
      <w:r w:rsidR="003173CA" w:rsidRPr="009365E2">
        <w:rPr>
          <w:rFonts w:ascii="Abadi" w:hAnsi="Abadi" w:cs="Arial"/>
          <w:sz w:val="24"/>
          <w:szCs w:val="24"/>
        </w:rPr>
        <w:t xml:space="preserve"> adjudicateur :</w:t>
      </w:r>
    </w:p>
    <w:p w14:paraId="550A793C" w14:textId="77777777" w:rsidR="00D15415" w:rsidRPr="009365E2" w:rsidRDefault="003173CA" w:rsidP="00D15415">
      <w:pPr>
        <w:pStyle w:val="fcase1ertab"/>
        <w:tabs>
          <w:tab w:val="clear" w:pos="426"/>
          <w:tab w:val="left" w:pos="0"/>
          <w:tab w:val="left" w:pos="851"/>
        </w:tabs>
        <w:ind w:left="0" w:firstLine="0"/>
        <w:jc w:val="center"/>
        <w:rPr>
          <w:rFonts w:ascii="Abadi" w:hAnsi="Abadi" w:cs="Arial"/>
          <w:sz w:val="24"/>
          <w:szCs w:val="24"/>
        </w:rPr>
      </w:pPr>
      <w:r w:rsidRPr="009365E2">
        <w:rPr>
          <w:rFonts w:ascii="Abadi" w:hAnsi="Abadi" w:cs="Arial"/>
          <w:sz w:val="24"/>
          <w:szCs w:val="24"/>
        </w:rPr>
        <w:t>Caisse d’Allocations Familiales de</w:t>
      </w:r>
      <w:r w:rsidR="007A786F" w:rsidRPr="009365E2">
        <w:rPr>
          <w:rFonts w:ascii="Abadi" w:hAnsi="Abadi" w:cs="Arial"/>
          <w:sz w:val="24"/>
          <w:szCs w:val="24"/>
        </w:rPr>
        <w:t xml:space="preserve"> la Guadeloupe, représentée par son Directeur, </w:t>
      </w:r>
    </w:p>
    <w:p w14:paraId="0DD9D75B" w14:textId="77777777" w:rsidR="003173CA" w:rsidRPr="009365E2" w:rsidRDefault="007A786F" w:rsidP="00D15415">
      <w:pPr>
        <w:pStyle w:val="fcase1ertab"/>
        <w:tabs>
          <w:tab w:val="clear" w:pos="426"/>
          <w:tab w:val="left" w:pos="0"/>
          <w:tab w:val="left" w:pos="851"/>
        </w:tabs>
        <w:ind w:left="0" w:firstLine="0"/>
        <w:jc w:val="center"/>
        <w:rPr>
          <w:rFonts w:ascii="Abadi" w:hAnsi="Abadi" w:cs="Arial"/>
          <w:b/>
          <w:sz w:val="24"/>
          <w:szCs w:val="24"/>
        </w:rPr>
      </w:pPr>
      <w:r w:rsidRPr="009365E2">
        <w:rPr>
          <w:rFonts w:ascii="Abadi" w:hAnsi="Abadi" w:cs="Arial"/>
          <w:b/>
          <w:sz w:val="24"/>
          <w:szCs w:val="24"/>
        </w:rPr>
        <w:t>Patrick DIVAD</w:t>
      </w:r>
    </w:p>
    <w:p w14:paraId="79276864" w14:textId="77777777" w:rsidR="003173CA" w:rsidRPr="009365E2" w:rsidRDefault="003173CA" w:rsidP="00D15415">
      <w:pPr>
        <w:pStyle w:val="fcase1ertab"/>
        <w:tabs>
          <w:tab w:val="clear" w:pos="426"/>
          <w:tab w:val="left" w:pos="0"/>
          <w:tab w:val="left" w:pos="851"/>
        </w:tabs>
        <w:ind w:left="0" w:firstLine="0"/>
        <w:jc w:val="center"/>
        <w:rPr>
          <w:rFonts w:ascii="Abadi" w:hAnsi="Abadi" w:cs="Arial"/>
          <w:sz w:val="24"/>
          <w:szCs w:val="24"/>
        </w:rPr>
      </w:pPr>
      <w:r w:rsidRPr="009365E2">
        <w:rPr>
          <w:rFonts w:ascii="Abadi" w:hAnsi="Abadi" w:cs="Arial"/>
          <w:sz w:val="24"/>
          <w:szCs w:val="24"/>
        </w:rPr>
        <w:t xml:space="preserve">Située </w:t>
      </w:r>
      <w:r w:rsidR="007A786F" w:rsidRPr="009365E2">
        <w:rPr>
          <w:rFonts w:ascii="Abadi" w:hAnsi="Abadi" w:cs="Arial"/>
          <w:sz w:val="24"/>
          <w:szCs w:val="24"/>
        </w:rPr>
        <w:t>Parc d’Activités la Providence, Zac de Dothémare, 97139 Les ABYMES</w:t>
      </w:r>
    </w:p>
    <w:p w14:paraId="77DCB637" w14:textId="77777777" w:rsidR="009B1CD0" w:rsidRPr="009365E2" w:rsidRDefault="009B1CD0" w:rsidP="005846FB">
      <w:pPr>
        <w:tabs>
          <w:tab w:val="left" w:pos="426"/>
          <w:tab w:val="left" w:pos="851"/>
        </w:tabs>
        <w:jc w:val="both"/>
        <w:rPr>
          <w:rFonts w:ascii="Abadi" w:hAnsi="Abadi" w:cs="Arial"/>
          <w:sz w:val="24"/>
          <w:szCs w:val="24"/>
        </w:rPr>
      </w:pPr>
    </w:p>
    <w:p w14:paraId="69475FC7" w14:textId="5F4C92F3" w:rsidR="007C71DA" w:rsidRPr="009365E2" w:rsidRDefault="004A5C6B" w:rsidP="007C71DA">
      <w:pPr>
        <w:tabs>
          <w:tab w:val="left" w:pos="576"/>
          <w:tab w:val="left" w:pos="851"/>
        </w:tabs>
        <w:jc w:val="both"/>
        <w:rPr>
          <w:rFonts w:ascii="Abadi" w:hAnsi="Abadi" w:cs="Arial"/>
          <w:bCs/>
          <w:sz w:val="24"/>
          <w:szCs w:val="24"/>
        </w:rPr>
      </w:pPr>
      <w:r w:rsidRPr="009365E2">
        <w:rPr>
          <w:rFonts w:ascii="Abadi" w:eastAsia="Wingdings" w:hAnsi="Abadi" w:cs="Wingdings"/>
          <w:b/>
          <w:spacing w:val="-10"/>
          <w:sz w:val="24"/>
          <w:szCs w:val="24"/>
        </w:rPr>
        <w:t></w:t>
      </w:r>
      <w:r w:rsidRPr="009365E2">
        <w:rPr>
          <w:rFonts w:ascii="Abadi" w:eastAsia="Arial" w:hAnsi="Abadi" w:cs="Arial"/>
          <w:spacing w:val="-10"/>
          <w:sz w:val="24"/>
          <w:szCs w:val="24"/>
        </w:rPr>
        <w:t xml:space="preserve"> Durée</w:t>
      </w:r>
      <w:r w:rsidR="007C71DA" w:rsidRPr="009365E2">
        <w:rPr>
          <w:rFonts w:ascii="Abadi" w:hAnsi="Abadi" w:cs="Arial"/>
          <w:sz w:val="24"/>
          <w:szCs w:val="24"/>
        </w:rPr>
        <w:t xml:space="preserve"> </w:t>
      </w:r>
      <w:r w:rsidR="007C71DA" w:rsidRPr="009365E2">
        <w:rPr>
          <w:rFonts w:ascii="Abadi" w:hAnsi="Abadi" w:cs="Arial"/>
          <w:bCs/>
          <w:sz w:val="24"/>
          <w:szCs w:val="24"/>
        </w:rPr>
        <w:t>du marché ou de l’accord-cadre :</w:t>
      </w:r>
    </w:p>
    <w:p w14:paraId="7232429C" w14:textId="77777777" w:rsidR="007C71DA" w:rsidRPr="009365E2" w:rsidRDefault="007C71DA" w:rsidP="007C71DA">
      <w:pPr>
        <w:tabs>
          <w:tab w:val="left" w:pos="576"/>
          <w:tab w:val="left" w:pos="851"/>
        </w:tabs>
        <w:jc w:val="both"/>
        <w:rPr>
          <w:rFonts w:ascii="Abadi" w:hAnsi="Abadi" w:cs="Arial"/>
          <w:sz w:val="24"/>
          <w:szCs w:val="24"/>
        </w:rPr>
      </w:pPr>
    </w:p>
    <w:p w14:paraId="0D325B67" w14:textId="6EAF2402" w:rsidR="007C71DA" w:rsidRPr="009365E2" w:rsidRDefault="007C71DA" w:rsidP="007C71DA">
      <w:pPr>
        <w:tabs>
          <w:tab w:val="left" w:pos="576"/>
          <w:tab w:val="left" w:pos="851"/>
        </w:tabs>
        <w:jc w:val="both"/>
        <w:rPr>
          <w:rFonts w:ascii="Abadi" w:hAnsi="Abadi" w:cs="Arial"/>
          <w:i/>
          <w:sz w:val="24"/>
          <w:szCs w:val="24"/>
        </w:rPr>
      </w:pPr>
      <w:r w:rsidRPr="009365E2">
        <w:rPr>
          <w:rFonts w:ascii="Abadi" w:hAnsi="Abadi" w:cs="Arial"/>
          <w:sz w:val="24"/>
          <w:szCs w:val="24"/>
        </w:rPr>
        <w:t>La durée d’exécution du marché est de ..</w:t>
      </w:r>
      <w:r w:rsidR="00FD6E27" w:rsidRPr="009365E2">
        <w:rPr>
          <w:rFonts w:ascii="Abadi" w:hAnsi="Abadi" w:cs="Arial"/>
          <w:sz w:val="24"/>
          <w:szCs w:val="24"/>
        </w:rPr>
        <w:t>....</w:t>
      </w:r>
      <w:r w:rsidR="007A786F" w:rsidRPr="009365E2">
        <w:rPr>
          <w:rFonts w:ascii="Abadi" w:hAnsi="Abadi" w:cs="Arial"/>
          <w:sz w:val="24"/>
          <w:szCs w:val="24"/>
        </w:rPr>
        <w:t>.</w:t>
      </w:r>
      <w:r w:rsidR="003A0D01">
        <w:rPr>
          <w:rFonts w:ascii="Abadi" w:hAnsi="Abadi" w:cs="Arial"/>
          <w:sz w:val="24"/>
          <w:szCs w:val="24"/>
        </w:rPr>
        <w:t>22</w:t>
      </w:r>
      <w:r w:rsidRPr="009365E2">
        <w:rPr>
          <w:rFonts w:ascii="Abadi" w:hAnsi="Abadi" w:cs="Arial"/>
          <w:sz w:val="24"/>
          <w:szCs w:val="24"/>
        </w:rPr>
        <w:t>.......mois à compter de :</w:t>
      </w:r>
    </w:p>
    <w:p w14:paraId="5FE9344A" w14:textId="2191B987" w:rsidR="007C71DA" w:rsidRPr="009365E2" w:rsidRDefault="007C71DA" w:rsidP="007C71DA">
      <w:pPr>
        <w:tabs>
          <w:tab w:val="left" w:pos="851"/>
        </w:tabs>
        <w:spacing w:before="120"/>
        <w:ind w:left="567"/>
        <w:jc w:val="both"/>
        <w:rPr>
          <w:rFonts w:ascii="Abadi" w:hAnsi="Abadi"/>
          <w:sz w:val="24"/>
          <w:szCs w:val="24"/>
        </w:rPr>
      </w:pPr>
      <w:r w:rsidRPr="009365E2">
        <w:rPr>
          <w:rFonts w:ascii="Abadi" w:hAnsi="Abadi"/>
          <w:sz w:val="24"/>
          <w:szCs w:val="24"/>
        </w:rPr>
        <w:tab/>
      </w:r>
      <w:r w:rsidR="007A786F" w:rsidRPr="009365E2">
        <w:rPr>
          <w:rFonts w:ascii="Abadi" w:hAnsi="Abad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1"/>
            </w:checkBox>
          </w:ffData>
        </w:fldChar>
      </w:r>
      <w:r w:rsidR="007A786F" w:rsidRPr="009365E2">
        <w:rPr>
          <w:rFonts w:ascii="Abadi" w:hAnsi="Abadi"/>
          <w:sz w:val="24"/>
          <w:szCs w:val="24"/>
        </w:rPr>
        <w:instrText xml:space="preserve"> FORMCHECKBOX </w:instrText>
      </w:r>
      <w:r w:rsidR="007A786F" w:rsidRPr="009365E2">
        <w:rPr>
          <w:rFonts w:ascii="Abadi" w:hAnsi="Abadi"/>
          <w:sz w:val="24"/>
          <w:szCs w:val="24"/>
        </w:rPr>
      </w:r>
      <w:r w:rsidR="007A786F" w:rsidRPr="009365E2">
        <w:rPr>
          <w:rFonts w:ascii="Abadi" w:hAnsi="Abadi"/>
          <w:sz w:val="24"/>
          <w:szCs w:val="24"/>
        </w:rPr>
        <w:fldChar w:fldCharType="separate"/>
      </w:r>
      <w:r w:rsidR="007A786F" w:rsidRPr="009365E2">
        <w:rPr>
          <w:rFonts w:ascii="Abadi" w:hAnsi="Abadi"/>
          <w:sz w:val="24"/>
          <w:szCs w:val="24"/>
        </w:rPr>
        <w:fldChar w:fldCharType="end"/>
      </w:r>
      <w:r w:rsidR="00F33239" w:rsidRPr="009365E2">
        <w:rPr>
          <w:rFonts w:ascii="Abadi" w:hAnsi="Abadi" w:cs="Arial"/>
          <w:sz w:val="24"/>
          <w:szCs w:val="24"/>
        </w:rPr>
        <w:t xml:space="preserve"> </w:t>
      </w:r>
      <w:r w:rsidR="00762F5B" w:rsidRPr="009365E2">
        <w:rPr>
          <w:rFonts w:ascii="Abadi" w:hAnsi="Abadi" w:cs="Arial"/>
          <w:sz w:val="24"/>
          <w:szCs w:val="24"/>
        </w:rPr>
        <w:t>La</w:t>
      </w:r>
      <w:r w:rsidRPr="009365E2">
        <w:rPr>
          <w:rFonts w:ascii="Abadi" w:hAnsi="Abadi" w:cs="Arial"/>
          <w:sz w:val="24"/>
          <w:szCs w:val="24"/>
        </w:rPr>
        <w:t xml:space="preserve"> date de notification du marché ou de l’accord-cadre ;</w:t>
      </w:r>
    </w:p>
    <w:p w14:paraId="1087EBBA" w14:textId="70D677E2" w:rsidR="007C71DA" w:rsidRPr="009365E2" w:rsidRDefault="007C71DA" w:rsidP="007C71DA">
      <w:pPr>
        <w:tabs>
          <w:tab w:val="left" w:pos="851"/>
        </w:tabs>
        <w:spacing w:before="120"/>
        <w:ind w:left="1134" w:hanging="567"/>
        <w:jc w:val="both"/>
        <w:rPr>
          <w:rFonts w:ascii="Abadi" w:hAnsi="Abadi" w:cs="Arial"/>
          <w:b/>
          <w:sz w:val="24"/>
          <w:szCs w:val="24"/>
        </w:rPr>
      </w:pPr>
      <w:r w:rsidRPr="009365E2">
        <w:rPr>
          <w:rFonts w:ascii="Abadi" w:hAnsi="Abadi"/>
          <w:sz w:val="24"/>
          <w:szCs w:val="24"/>
        </w:rPr>
        <w:tab/>
      </w:r>
      <w:r w:rsidRPr="009365E2">
        <w:rPr>
          <w:rFonts w:ascii="Abadi" w:hAnsi="Abad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365E2">
        <w:rPr>
          <w:rFonts w:ascii="Abadi" w:hAnsi="Abadi"/>
          <w:sz w:val="24"/>
          <w:szCs w:val="24"/>
        </w:rPr>
        <w:instrText xml:space="preserve"> FORMCHECKBOX </w:instrText>
      </w:r>
      <w:r w:rsidRPr="009365E2">
        <w:rPr>
          <w:rFonts w:ascii="Abadi" w:hAnsi="Abadi"/>
          <w:sz w:val="24"/>
          <w:szCs w:val="24"/>
        </w:rPr>
      </w:r>
      <w:r w:rsidRPr="009365E2">
        <w:rPr>
          <w:rFonts w:ascii="Abadi" w:hAnsi="Abadi"/>
          <w:sz w:val="24"/>
          <w:szCs w:val="24"/>
        </w:rPr>
        <w:fldChar w:fldCharType="separate"/>
      </w:r>
      <w:r w:rsidRPr="009365E2">
        <w:rPr>
          <w:rFonts w:ascii="Abadi" w:hAnsi="Abadi"/>
          <w:sz w:val="24"/>
          <w:szCs w:val="24"/>
        </w:rPr>
        <w:fldChar w:fldCharType="end"/>
      </w:r>
      <w:r w:rsidRPr="009365E2">
        <w:rPr>
          <w:rFonts w:ascii="Abadi" w:hAnsi="Abadi" w:cs="Arial"/>
          <w:sz w:val="24"/>
          <w:szCs w:val="24"/>
        </w:rPr>
        <w:tab/>
      </w:r>
      <w:r w:rsidR="00762F5B" w:rsidRPr="009365E2">
        <w:rPr>
          <w:rFonts w:ascii="Abadi" w:hAnsi="Abadi" w:cs="Arial"/>
          <w:sz w:val="24"/>
          <w:szCs w:val="24"/>
        </w:rPr>
        <w:t xml:space="preserve"> La</w:t>
      </w:r>
      <w:r w:rsidRPr="009365E2">
        <w:rPr>
          <w:rFonts w:ascii="Abadi" w:hAnsi="Abadi" w:cs="Arial"/>
          <w:sz w:val="24"/>
          <w:szCs w:val="24"/>
        </w:rPr>
        <w:t xml:space="preserve"> date de début d’exécution prévue par le marché ou l’accord-cadre lorsqu’elle est postérieure à la date de notification.</w:t>
      </w:r>
    </w:p>
    <w:p w14:paraId="496B072D" w14:textId="77777777" w:rsidR="007C71DA" w:rsidRPr="009365E2" w:rsidRDefault="007C71DA" w:rsidP="007C71DA">
      <w:pPr>
        <w:tabs>
          <w:tab w:val="left" w:pos="426"/>
          <w:tab w:val="left" w:pos="851"/>
        </w:tabs>
        <w:jc w:val="both"/>
        <w:rPr>
          <w:rFonts w:ascii="Abadi" w:hAnsi="Abadi" w:cs="Arial"/>
          <w:b/>
          <w:sz w:val="24"/>
          <w:szCs w:val="24"/>
        </w:rPr>
      </w:pPr>
    </w:p>
    <w:p w14:paraId="29FF2390" w14:textId="3D3592B5" w:rsidR="007C71DA" w:rsidRPr="009365E2" w:rsidRDefault="007C71DA" w:rsidP="007C71D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badi" w:hAnsi="Abadi" w:cs="Arial"/>
          <w:i/>
          <w:sz w:val="24"/>
          <w:szCs w:val="24"/>
        </w:rPr>
      </w:pPr>
      <w:r w:rsidRPr="009365E2">
        <w:rPr>
          <w:rFonts w:ascii="Abadi" w:hAnsi="Abadi" w:cs="Arial"/>
          <w:sz w:val="24"/>
          <w:szCs w:val="24"/>
        </w:rPr>
        <w:t>Le marché ou l’accord cadre est reconductible :</w:t>
      </w:r>
      <w:r w:rsidRPr="009365E2">
        <w:rPr>
          <w:rFonts w:ascii="Abadi" w:hAnsi="Abadi"/>
          <w:sz w:val="24"/>
          <w:szCs w:val="24"/>
        </w:rPr>
        <w:tab/>
      </w:r>
      <w:r w:rsidRPr="009365E2">
        <w:rPr>
          <w:rFonts w:ascii="Abadi" w:hAnsi="Abadi"/>
          <w:sz w:val="24"/>
          <w:szCs w:val="24"/>
        </w:rPr>
        <w:tab/>
      </w:r>
      <w:r w:rsidR="00FD6E27" w:rsidRPr="009365E2">
        <w:rPr>
          <w:rFonts w:ascii="Abadi" w:hAnsi="Abad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FD6E27" w:rsidRPr="009365E2">
        <w:rPr>
          <w:rFonts w:ascii="Abadi" w:hAnsi="Abadi"/>
          <w:sz w:val="24"/>
          <w:szCs w:val="24"/>
        </w:rPr>
        <w:instrText xml:space="preserve"> FORMCHECKBOX </w:instrText>
      </w:r>
      <w:r w:rsidR="00FD6E27" w:rsidRPr="009365E2">
        <w:rPr>
          <w:rFonts w:ascii="Abadi" w:hAnsi="Abadi"/>
          <w:sz w:val="24"/>
          <w:szCs w:val="24"/>
        </w:rPr>
      </w:r>
      <w:r w:rsidR="00FD6E27" w:rsidRPr="009365E2">
        <w:rPr>
          <w:rFonts w:ascii="Abadi" w:hAnsi="Abadi"/>
          <w:sz w:val="24"/>
          <w:szCs w:val="24"/>
        </w:rPr>
        <w:fldChar w:fldCharType="separate"/>
      </w:r>
      <w:r w:rsidR="00FD6E27" w:rsidRPr="009365E2">
        <w:rPr>
          <w:rFonts w:ascii="Abadi" w:hAnsi="Abadi"/>
          <w:sz w:val="24"/>
          <w:szCs w:val="24"/>
        </w:rPr>
        <w:fldChar w:fldCharType="end"/>
      </w:r>
      <w:r w:rsidRPr="009365E2">
        <w:rPr>
          <w:rFonts w:ascii="Abadi" w:hAnsi="Abadi"/>
          <w:sz w:val="24"/>
          <w:szCs w:val="24"/>
        </w:rPr>
        <w:tab/>
        <w:t>NON</w:t>
      </w:r>
      <w:r w:rsidRPr="009365E2">
        <w:rPr>
          <w:rFonts w:ascii="Abadi" w:hAnsi="Abadi"/>
          <w:sz w:val="24"/>
          <w:szCs w:val="24"/>
        </w:rPr>
        <w:tab/>
      </w:r>
      <w:r w:rsidRPr="009365E2">
        <w:rPr>
          <w:rFonts w:ascii="Abadi" w:hAnsi="Abadi"/>
          <w:sz w:val="24"/>
          <w:szCs w:val="24"/>
        </w:rPr>
        <w:tab/>
      </w:r>
      <w:r w:rsidRPr="009365E2">
        <w:rPr>
          <w:rFonts w:ascii="Abadi" w:hAnsi="Abadi"/>
          <w:sz w:val="24"/>
          <w:szCs w:val="24"/>
        </w:rPr>
        <w:tab/>
      </w:r>
      <w:r w:rsidR="009A0775">
        <w:rPr>
          <w:rFonts w:ascii="Abadi" w:hAnsi="Abad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9A0775">
        <w:rPr>
          <w:rFonts w:ascii="Abadi" w:hAnsi="Abadi"/>
          <w:sz w:val="24"/>
          <w:szCs w:val="24"/>
        </w:rPr>
        <w:instrText xml:space="preserve"> FORMCHECKBOX </w:instrText>
      </w:r>
      <w:r w:rsidR="009A0775">
        <w:rPr>
          <w:rFonts w:ascii="Abadi" w:hAnsi="Abadi"/>
          <w:sz w:val="24"/>
          <w:szCs w:val="24"/>
        </w:rPr>
      </w:r>
      <w:r w:rsidR="009A0775">
        <w:rPr>
          <w:rFonts w:ascii="Abadi" w:hAnsi="Abadi"/>
          <w:sz w:val="24"/>
          <w:szCs w:val="24"/>
        </w:rPr>
        <w:fldChar w:fldCharType="end"/>
      </w:r>
      <w:r w:rsidRPr="009365E2">
        <w:rPr>
          <w:rFonts w:ascii="Abadi" w:hAnsi="Abadi"/>
          <w:sz w:val="24"/>
          <w:szCs w:val="24"/>
        </w:rPr>
        <w:tab/>
        <w:t>OUI</w:t>
      </w:r>
    </w:p>
    <w:p w14:paraId="3C041977" w14:textId="77777777" w:rsidR="00FD6E27" w:rsidRPr="009365E2" w:rsidRDefault="00FD6E27" w:rsidP="00FD6E27">
      <w:pPr>
        <w:jc w:val="both"/>
        <w:rPr>
          <w:rFonts w:ascii="Abadi" w:hAnsi="Abadi" w:cs="Arial"/>
          <w:sz w:val="24"/>
          <w:szCs w:val="24"/>
        </w:rPr>
      </w:pPr>
    </w:p>
    <w:p w14:paraId="0451AF05" w14:textId="466E6BA1" w:rsidR="007C71DA" w:rsidRPr="009365E2" w:rsidRDefault="00944FF2" w:rsidP="007C71DA">
      <w:pPr>
        <w:tabs>
          <w:tab w:val="left" w:pos="851"/>
        </w:tabs>
        <w:jc w:val="both"/>
        <w:rPr>
          <w:rFonts w:ascii="Abadi" w:hAnsi="Abadi" w:cs="Arial"/>
          <w:sz w:val="24"/>
          <w:szCs w:val="24"/>
        </w:rPr>
      </w:pPr>
      <w:r w:rsidRPr="009365E2">
        <w:rPr>
          <w:rFonts w:ascii="Abadi" w:hAnsi="Abadi" w:cs="Arial"/>
          <w:sz w:val="24"/>
          <w:szCs w:val="24"/>
        </w:rPr>
        <w:t xml:space="preserve">A l’issue de cette première période, il pourra être reconduit tacitement </w:t>
      </w:r>
      <w:r w:rsidR="009A0775">
        <w:rPr>
          <w:rFonts w:ascii="Abadi" w:hAnsi="Abadi" w:cs="Arial"/>
          <w:sz w:val="24"/>
          <w:szCs w:val="24"/>
        </w:rPr>
        <w:t>1</w:t>
      </w:r>
      <w:r w:rsidRPr="009365E2">
        <w:rPr>
          <w:rFonts w:ascii="Abadi" w:hAnsi="Abadi" w:cs="Arial"/>
          <w:sz w:val="24"/>
          <w:szCs w:val="24"/>
        </w:rPr>
        <w:t xml:space="preserve"> fois pour une période successive de 12 mois.</w:t>
      </w:r>
    </w:p>
    <w:p w14:paraId="4CB3FC8D" w14:textId="77777777" w:rsidR="00944FF2" w:rsidRPr="009365E2" w:rsidRDefault="00944FF2" w:rsidP="007C71DA">
      <w:pPr>
        <w:tabs>
          <w:tab w:val="left" w:pos="851"/>
        </w:tabs>
        <w:jc w:val="both"/>
        <w:rPr>
          <w:rFonts w:ascii="Abadi" w:hAnsi="Abadi" w:cs="Arial"/>
          <w:sz w:val="24"/>
          <w:szCs w:val="24"/>
        </w:rPr>
      </w:pPr>
    </w:p>
    <w:p w14:paraId="2FEC8DBB" w14:textId="77777777" w:rsidR="007C71DA" w:rsidRPr="009365E2" w:rsidRDefault="007C71DA" w:rsidP="007C71DA">
      <w:pPr>
        <w:tabs>
          <w:tab w:val="left" w:pos="851"/>
        </w:tabs>
        <w:jc w:val="both"/>
        <w:rPr>
          <w:rFonts w:ascii="Abadi" w:hAnsi="Abadi" w:cs="Arial"/>
          <w:i/>
          <w:sz w:val="24"/>
          <w:szCs w:val="24"/>
        </w:rPr>
      </w:pPr>
      <w:r w:rsidRPr="009365E2">
        <w:rPr>
          <w:rFonts w:ascii="Abadi" w:eastAsia="Wingdings" w:hAnsi="Abadi" w:cs="Wingdings"/>
          <w:b/>
          <w:spacing w:val="-10"/>
          <w:sz w:val="24"/>
          <w:szCs w:val="24"/>
        </w:rPr>
        <w:t></w:t>
      </w:r>
      <w:r w:rsidRPr="009365E2">
        <w:rPr>
          <w:rFonts w:ascii="Abadi" w:eastAsia="Arial" w:hAnsi="Abadi" w:cs="Arial"/>
          <w:spacing w:val="-10"/>
          <w:sz w:val="24"/>
          <w:szCs w:val="24"/>
        </w:rPr>
        <w:t xml:space="preserve"> </w:t>
      </w:r>
      <w:r w:rsidRPr="003853F2">
        <w:rPr>
          <w:rFonts w:ascii="Abadi" w:hAnsi="Abadi" w:cs="Arial"/>
          <w:b/>
          <w:bCs/>
          <w:sz w:val="24"/>
          <w:szCs w:val="24"/>
        </w:rPr>
        <w:t>Personne habilitée</w:t>
      </w:r>
      <w:r w:rsidRPr="009365E2">
        <w:rPr>
          <w:rFonts w:ascii="Abadi" w:hAnsi="Abadi" w:cs="Arial"/>
          <w:sz w:val="24"/>
          <w:szCs w:val="24"/>
        </w:rPr>
        <w:t xml:space="preserve"> à donner les renseignements prévus </w:t>
      </w:r>
      <w:r w:rsidR="00533BE7" w:rsidRPr="009365E2">
        <w:rPr>
          <w:rFonts w:ascii="Abadi" w:hAnsi="Abadi" w:cs="Arial"/>
          <w:sz w:val="24"/>
          <w:szCs w:val="24"/>
        </w:rPr>
        <w:t>aux articles R2191-46 et s</w:t>
      </w:r>
      <w:r w:rsidR="00C4234B" w:rsidRPr="009365E2">
        <w:rPr>
          <w:rFonts w:ascii="Abadi" w:hAnsi="Abadi" w:cs="Arial"/>
          <w:sz w:val="24"/>
          <w:szCs w:val="24"/>
        </w:rPr>
        <w:t xml:space="preserve">uivants du </w:t>
      </w:r>
      <w:r w:rsidR="00E3513D" w:rsidRPr="009365E2">
        <w:rPr>
          <w:rFonts w:ascii="Abadi" w:hAnsi="Abadi" w:cs="Arial"/>
          <w:sz w:val="24"/>
          <w:szCs w:val="24"/>
        </w:rPr>
        <w:t>décret n°2018-1075 du 3 décembre 2018</w:t>
      </w:r>
      <w:r w:rsidR="00E3513D" w:rsidRPr="009365E2">
        <w:rPr>
          <w:rFonts w:ascii="Abadi" w:hAnsi="Abadi" w:cs="Arial"/>
          <w:i/>
          <w:sz w:val="24"/>
          <w:szCs w:val="24"/>
        </w:rPr>
        <w:t xml:space="preserve"> </w:t>
      </w:r>
      <w:r w:rsidRPr="009365E2">
        <w:rPr>
          <w:rFonts w:ascii="Abadi" w:hAnsi="Abadi" w:cs="Arial"/>
          <w:sz w:val="24"/>
          <w:szCs w:val="24"/>
        </w:rPr>
        <w:t>(nantissements ou cessions de créances)</w:t>
      </w:r>
      <w:r w:rsidRPr="009365E2">
        <w:rPr>
          <w:rFonts w:ascii="Abadi" w:hAnsi="Abadi" w:cs="Arial"/>
          <w:i/>
          <w:sz w:val="24"/>
          <w:szCs w:val="24"/>
        </w:rPr>
        <w:t> :</w:t>
      </w:r>
    </w:p>
    <w:p w14:paraId="210616FA" w14:textId="77777777" w:rsidR="007C3C10" w:rsidRPr="009365E2" w:rsidRDefault="007C3C10" w:rsidP="007C71DA">
      <w:pPr>
        <w:tabs>
          <w:tab w:val="left" w:pos="851"/>
        </w:tabs>
        <w:jc w:val="both"/>
        <w:rPr>
          <w:rFonts w:ascii="Abadi" w:hAnsi="Abadi" w:cs="Arial"/>
          <w:i/>
          <w:sz w:val="24"/>
          <w:szCs w:val="24"/>
        </w:rPr>
      </w:pPr>
    </w:p>
    <w:p w14:paraId="01AC38B6" w14:textId="77777777" w:rsidR="007C71DA" w:rsidRPr="009365E2" w:rsidRDefault="00AF2505" w:rsidP="005E15DD">
      <w:pPr>
        <w:tabs>
          <w:tab w:val="left" w:pos="851"/>
        </w:tabs>
        <w:ind w:left="567"/>
        <w:jc w:val="both"/>
        <w:rPr>
          <w:rFonts w:ascii="Abadi" w:hAnsi="Abadi" w:cs="Arial"/>
          <w:i/>
          <w:sz w:val="24"/>
          <w:szCs w:val="24"/>
        </w:rPr>
      </w:pPr>
      <w:r w:rsidRPr="009365E2">
        <w:rPr>
          <w:rFonts w:ascii="Abadi" w:hAnsi="Abadi" w:cs="Arial"/>
          <w:i/>
          <w:sz w:val="24"/>
          <w:szCs w:val="24"/>
        </w:rPr>
        <w:t>Monsieur Patrick DIVAD, Directeur de la CAF Guadeloupe</w:t>
      </w:r>
    </w:p>
    <w:p w14:paraId="470840F5" w14:textId="77777777" w:rsidR="007C71DA" w:rsidRPr="009365E2" w:rsidRDefault="00AF2505" w:rsidP="005E15DD">
      <w:pPr>
        <w:tabs>
          <w:tab w:val="left" w:pos="851"/>
        </w:tabs>
        <w:ind w:left="567"/>
        <w:jc w:val="both"/>
        <w:rPr>
          <w:rFonts w:ascii="Abadi" w:hAnsi="Abadi" w:cs="Arial"/>
          <w:i/>
          <w:sz w:val="24"/>
          <w:szCs w:val="24"/>
        </w:rPr>
      </w:pPr>
      <w:r w:rsidRPr="009365E2">
        <w:rPr>
          <w:rFonts w:ascii="Abadi" w:hAnsi="Abadi" w:cs="Arial"/>
          <w:i/>
          <w:sz w:val="24"/>
          <w:szCs w:val="24"/>
        </w:rPr>
        <w:t>Parc d’Activités la Providence, Zac de Dothémare, 97139 Les ABYMES</w:t>
      </w:r>
    </w:p>
    <w:p w14:paraId="22B0E29B" w14:textId="77777777" w:rsidR="007C71DA" w:rsidRPr="009365E2" w:rsidRDefault="007C71DA" w:rsidP="007C71DA">
      <w:pPr>
        <w:pStyle w:val="fcase2metab"/>
        <w:ind w:left="0" w:firstLine="0"/>
        <w:rPr>
          <w:rFonts w:ascii="Abadi" w:hAnsi="Abadi" w:cs="Arial"/>
          <w:sz w:val="24"/>
          <w:szCs w:val="24"/>
        </w:rPr>
      </w:pPr>
    </w:p>
    <w:p w14:paraId="76F2187E" w14:textId="45D0704E" w:rsidR="007C71DA" w:rsidRPr="009365E2" w:rsidRDefault="004A5C6B" w:rsidP="007C71DA">
      <w:pPr>
        <w:tabs>
          <w:tab w:val="left" w:pos="720"/>
          <w:tab w:val="left" w:pos="851"/>
        </w:tabs>
        <w:jc w:val="both"/>
        <w:rPr>
          <w:rFonts w:ascii="Abadi" w:hAnsi="Abadi" w:cs="Arial"/>
          <w:sz w:val="24"/>
          <w:szCs w:val="24"/>
        </w:rPr>
      </w:pPr>
      <w:r w:rsidRPr="009365E2">
        <w:rPr>
          <w:rFonts w:ascii="Abadi" w:eastAsia="Wingdings" w:hAnsi="Abadi" w:cs="Wingdings"/>
          <w:b/>
          <w:spacing w:val="-10"/>
          <w:sz w:val="24"/>
          <w:szCs w:val="24"/>
        </w:rPr>
        <w:t></w:t>
      </w:r>
      <w:r w:rsidRPr="009365E2">
        <w:rPr>
          <w:rFonts w:ascii="Abadi" w:eastAsia="Arial" w:hAnsi="Abadi" w:cs="Arial"/>
          <w:b/>
          <w:spacing w:val="-10"/>
          <w:sz w:val="24"/>
          <w:szCs w:val="24"/>
        </w:rPr>
        <w:t xml:space="preserve"> Désignation</w:t>
      </w:r>
      <w:r w:rsidR="007C71DA" w:rsidRPr="009365E2">
        <w:rPr>
          <w:rFonts w:ascii="Abadi" w:hAnsi="Abadi" w:cs="Arial"/>
          <w:sz w:val="24"/>
          <w:szCs w:val="24"/>
        </w:rPr>
        <w:t>, adresse, numéro de téléphone du comptable assignataire :</w:t>
      </w:r>
    </w:p>
    <w:p w14:paraId="40A27EDA" w14:textId="77777777" w:rsidR="007C3C10" w:rsidRPr="009365E2" w:rsidRDefault="007C3C10" w:rsidP="007C71DA">
      <w:pPr>
        <w:tabs>
          <w:tab w:val="left" w:pos="720"/>
          <w:tab w:val="left" w:pos="851"/>
        </w:tabs>
        <w:jc w:val="both"/>
        <w:rPr>
          <w:rFonts w:ascii="Abadi" w:hAnsi="Abadi" w:cs="Arial"/>
          <w:i/>
          <w:sz w:val="24"/>
          <w:szCs w:val="24"/>
        </w:rPr>
      </w:pPr>
    </w:p>
    <w:p w14:paraId="34E94C62" w14:textId="77777777" w:rsidR="007C71DA" w:rsidRPr="009365E2" w:rsidRDefault="00AF2505" w:rsidP="005E15DD">
      <w:pPr>
        <w:tabs>
          <w:tab w:val="left" w:pos="720"/>
          <w:tab w:val="left" w:pos="851"/>
        </w:tabs>
        <w:ind w:left="567"/>
        <w:jc w:val="both"/>
        <w:rPr>
          <w:rFonts w:ascii="Abadi" w:hAnsi="Abadi" w:cs="Arial"/>
          <w:i/>
          <w:sz w:val="24"/>
          <w:szCs w:val="24"/>
        </w:rPr>
      </w:pPr>
      <w:r w:rsidRPr="009365E2">
        <w:rPr>
          <w:rFonts w:ascii="Abadi" w:hAnsi="Abadi" w:cs="Arial"/>
          <w:i/>
          <w:sz w:val="24"/>
          <w:szCs w:val="24"/>
        </w:rPr>
        <w:t>Madame Sylviane KANCEL, Directrice Comptable et Financière de la CAF Guadeloupe</w:t>
      </w:r>
    </w:p>
    <w:p w14:paraId="7524279C" w14:textId="77777777" w:rsidR="001B6F5E" w:rsidRPr="009365E2" w:rsidRDefault="00AF2505" w:rsidP="005E15DD">
      <w:pPr>
        <w:tabs>
          <w:tab w:val="left" w:pos="720"/>
          <w:tab w:val="left" w:pos="851"/>
        </w:tabs>
        <w:ind w:left="567"/>
        <w:jc w:val="both"/>
        <w:rPr>
          <w:rFonts w:ascii="Abadi" w:hAnsi="Abadi" w:cs="Arial"/>
          <w:i/>
          <w:sz w:val="24"/>
          <w:szCs w:val="24"/>
        </w:rPr>
      </w:pPr>
      <w:r w:rsidRPr="009365E2">
        <w:rPr>
          <w:rFonts w:ascii="Abadi" w:hAnsi="Abadi" w:cs="Arial"/>
          <w:i/>
          <w:sz w:val="24"/>
          <w:szCs w:val="24"/>
        </w:rPr>
        <w:t>Parc d’Activités la Providence, Zac de Dothémare, 97139 Les ABYMES</w:t>
      </w:r>
    </w:p>
    <w:p w14:paraId="07108DFA" w14:textId="77777777" w:rsidR="00AF2505" w:rsidRPr="009365E2" w:rsidRDefault="00AF2505" w:rsidP="007C71DA">
      <w:pPr>
        <w:tabs>
          <w:tab w:val="left" w:pos="720"/>
          <w:tab w:val="left" w:pos="851"/>
        </w:tabs>
        <w:jc w:val="both"/>
        <w:rPr>
          <w:rFonts w:ascii="Abadi" w:hAnsi="Abadi" w:cs="Arial"/>
          <w:sz w:val="24"/>
          <w:szCs w:val="24"/>
        </w:rPr>
      </w:pPr>
    </w:p>
    <w:p w14:paraId="21235E81" w14:textId="1D01FE31" w:rsidR="001B6F5E" w:rsidRPr="009365E2" w:rsidRDefault="00762F5B" w:rsidP="007C71DA">
      <w:pPr>
        <w:tabs>
          <w:tab w:val="left" w:pos="720"/>
          <w:tab w:val="left" w:pos="851"/>
        </w:tabs>
        <w:jc w:val="both"/>
        <w:rPr>
          <w:rFonts w:ascii="Abadi" w:hAnsi="Abadi" w:cs="Arial"/>
          <w:sz w:val="24"/>
          <w:szCs w:val="24"/>
        </w:rPr>
      </w:pPr>
      <w:r w:rsidRPr="009365E2">
        <w:rPr>
          <w:rFonts w:ascii="Abadi" w:eastAsia="Wingdings" w:hAnsi="Abadi" w:cs="Wingdings"/>
          <w:b/>
          <w:spacing w:val="-10"/>
          <w:sz w:val="24"/>
          <w:szCs w:val="24"/>
        </w:rPr>
        <w:t></w:t>
      </w:r>
      <w:r w:rsidRPr="009365E2">
        <w:rPr>
          <w:rFonts w:ascii="Abadi" w:eastAsia="Arial" w:hAnsi="Abadi" w:cs="Arial"/>
          <w:b/>
          <w:spacing w:val="-10"/>
          <w:sz w:val="24"/>
          <w:szCs w:val="24"/>
        </w:rPr>
        <w:t xml:space="preserve"> Modalités</w:t>
      </w:r>
      <w:r w:rsidR="001B6F5E" w:rsidRPr="009365E2">
        <w:rPr>
          <w:rFonts w:ascii="Abadi" w:hAnsi="Abadi" w:cs="Arial"/>
          <w:sz w:val="24"/>
          <w:szCs w:val="24"/>
        </w:rPr>
        <w:t xml:space="preserve"> de règlement</w:t>
      </w:r>
    </w:p>
    <w:p w14:paraId="64ED348E" w14:textId="77777777" w:rsidR="007C3C10" w:rsidRPr="009365E2" w:rsidRDefault="007C3C10" w:rsidP="006C4338">
      <w:pPr>
        <w:tabs>
          <w:tab w:val="left" w:pos="851"/>
        </w:tabs>
        <w:rPr>
          <w:rFonts w:ascii="Abadi" w:hAnsi="Abadi" w:cs="Arial"/>
          <w:sz w:val="24"/>
          <w:szCs w:val="24"/>
        </w:rPr>
      </w:pPr>
    </w:p>
    <w:p w14:paraId="7B06268A" w14:textId="77777777" w:rsidR="007C71DA" w:rsidRPr="009365E2" w:rsidRDefault="001B6F5E" w:rsidP="005E15DD">
      <w:pPr>
        <w:tabs>
          <w:tab w:val="left" w:pos="851"/>
        </w:tabs>
        <w:ind w:left="567"/>
        <w:rPr>
          <w:rFonts w:ascii="Abadi" w:hAnsi="Abadi" w:cs="Arial"/>
          <w:i/>
          <w:sz w:val="24"/>
          <w:szCs w:val="24"/>
        </w:rPr>
      </w:pPr>
      <w:r w:rsidRPr="009365E2">
        <w:rPr>
          <w:rFonts w:ascii="Abadi" w:hAnsi="Abadi" w:cs="Arial"/>
          <w:i/>
          <w:sz w:val="24"/>
          <w:szCs w:val="24"/>
        </w:rPr>
        <w:t xml:space="preserve">Le paiement est effectué par virement bancaire, dans les conditions indiquées au </w:t>
      </w:r>
      <w:r w:rsidR="00F33239" w:rsidRPr="009365E2">
        <w:rPr>
          <w:rFonts w:ascii="Abadi" w:hAnsi="Abadi" w:cs="Arial"/>
          <w:i/>
          <w:sz w:val="24"/>
          <w:szCs w:val="24"/>
        </w:rPr>
        <w:t>RC</w:t>
      </w:r>
      <w:r w:rsidRPr="009365E2">
        <w:rPr>
          <w:rFonts w:ascii="Abadi" w:hAnsi="Abadi" w:cs="Arial"/>
          <w:i/>
          <w:sz w:val="24"/>
          <w:szCs w:val="24"/>
        </w:rPr>
        <w:t>.</w:t>
      </w:r>
    </w:p>
    <w:p w14:paraId="08F49217" w14:textId="77777777" w:rsidR="004A5C6B" w:rsidRPr="009365E2" w:rsidRDefault="004A5C6B">
      <w:pPr>
        <w:rPr>
          <w:rFonts w:ascii="Abadi" w:hAnsi="Abadi"/>
        </w:rPr>
      </w:pPr>
    </w:p>
    <w:p w14:paraId="36017F1C" w14:textId="7FCBEE5F" w:rsidR="007C3C10" w:rsidRPr="009365E2" w:rsidRDefault="007C3C10">
      <w:pPr>
        <w:rPr>
          <w:rFonts w:ascii="Abadi" w:hAnsi="Abadi"/>
        </w:rPr>
      </w:pPr>
      <w:r w:rsidRPr="009365E2">
        <w:rPr>
          <w:rFonts w:ascii="Abadi" w:hAnsi="Abadi"/>
        </w:rP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9365E2" w14:paraId="3821F85A" w14:textId="77777777">
        <w:tc>
          <w:tcPr>
            <w:tcW w:w="10277" w:type="dxa"/>
            <w:shd w:val="clear" w:color="auto" w:fill="66CCFF"/>
          </w:tcPr>
          <w:p w14:paraId="72761C20" w14:textId="77777777" w:rsidR="009B1CD0" w:rsidRPr="009365E2" w:rsidRDefault="00332435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Abadi" w:hAnsi="Abadi"/>
                <w:sz w:val="28"/>
              </w:rPr>
            </w:pPr>
            <w:r w:rsidRPr="009365E2">
              <w:rPr>
                <w:rFonts w:ascii="Abadi" w:hAnsi="Abadi" w:cs="Arial"/>
              </w:rPr>
              <w:br w:type="page"/>
            </w:r>
            <w:r w:rsidR="009B1CD0" w:rsidRPr="009365E2">
              <w:rPr>
                <w:rFonts w:ascii="Abadi" w:hAnsi="Abadi" w:cs="Arial"/>
                <w:b/>
                <w:sz w:val="28"/>
                <w:szCs w:val="22"/>
              </w:rPr>
              <w:t xml:space="preserve">B - Engagement </w:t>
            </w:r>
            <w:r w:rsidR="00166B56" w:rsidRPr="009365E2">
              <w:rPr>
                <w:rFonts w:ascii="Abadi" w:hAnsi="Abadi" w:cs="Arial"/>
                <w:b/>
                <w:sz w:val="28"/>
                <w:szCs w:val="22"/>
              </w:rPr>
              <w:t>du titulaire ou du groupement titulaire</w:t>
            </w:r>
            <w:r w:rsidR="009B1CD0" w:rsidRPr="009365E2">
              <w:rPr>
                <w:rFonts w:ascii="Abadi" w:hAnsi="Abadi" w:cs="Arial"/>
                <w:b/>
                <w:sz w:val="28"/>
                <w:szCs w:val="22"/>
              </w:rPr>
              <w:t>.</w:t>
            </w:r>
          </w:p>
        </w:tc>
      </w:tr>
    </w:tbl>
    <w:p w14:paraId="0A4170F0" w14:textId="77777777" w:rsidR="009B1CD0" w:rsidRPr="009365E2" w:rsidRDefault="009B1CD0" w:rsidP="006C4338">
      <w:pPr>
        <w:tabs>
          <w:tab w:val="left" w:pos="851"/>
        </w:tabs>
        <w:rPr>
          <w:rFonts w:ascii="Abadi" w:hAnsi="Abadi"/>
        </w:rPr>
      </w:pPr>
    </w:p>
    <w:p w14:paraId="0B964B4E" w14:textId="77777777" w:rsidR="009B1CD0" w:rsidRPr="009365E2" w:rsidRDefault="009B1CD0" w:rsidP="00D15415">
      <w:pPr>
        <w:pStyle w:val="Titre2"/>
        <w:numPr>
          <w:ilvl w:val="8"/>
          <w:numId w:val="1"/>
        </w:numPr>
        <w:tabs>
          <w:tab w:val="left" w:pos="851"/>
          <w:tab w:val="left" w:pos="2268"/>
        </w:tabs>
        <w:rPr>
          <w:rFonts w:ascii="Abadi" w:hAnsi="Abadi" w:cs="Arial"/>
          <w:i/>
          <w:iCs/>
          <w:szCs w:val="18"/>
        </w:rPr>
      </w:pPr>
      <w:r w:rsidRPr="009365E2">
        <w:rPr>
          <w:rFonts w:ascii="Abadi" w:hAnsi="Abadi" w:cs="Arial"/>
          <w:sz w:val="24"/>
          <w:szCs w:val="22"/>
        </w:rPr>
        <w:t xml:space="preserve">B1 - Identification et engagement </w:t>
      </w:r>
      <w:r w:rsidR="00CD185D" w:rsidRPr="009365E2">
        <w:rPr>
          <w:rFonts w:ascii="Abadi" w:hAnsi="Abadi" w:cs="Arial"/>
          <w:sz w:val="24"/>
          <w:szCs w:val="22"/>
        </w:rPr>
        <w:t>du titulaire</w:t>
      </w:r>
      <w:r w:rsidR="0021797C" w:rsidRPr="009365E2">
        <w:rPr>
          <w:rFonts w:ascii="Abadi" w:hAnsi="Abadi" w:cs="Arial"/>
          <w:sz w:val="24"/>
          <w:szCs w:val="22"/>
        </w:rPr>
        <w:t xml:space="preserve"> ou du groupement titulaire</w:t>
      </w:r>
      <w:r w:rsidRPr="009365E2">
        <w:rPr>
          <w:rFonts w:ascii="Abadi" w:hAnsi="Abadi" w:cs="Arial"/>
          <w:sz w:val="24"/>
          <w:szCs w:val="22"/>
        </w:rPr>
        <w:t> :</w:t>
      </w:r>
    </w:p>
    <w:p w14:paraId="1FD3B7F2" w14:textId="77777777" w:rsidR="009B1CD0" w:rsidRPr="009365E2" w:rsidRDefault="009B1CD0" w:rsidP="005846FB">
      <w:pPr>
        <w:tabs>
          <w:tab w:val="left" w:pos="851"/>
        </w:tabs>
        <w:rPr>
          <w:rFonts w:ascii="Abadi" w:hAnsi="Abadi" w:cs="Arial"/>
        </w:rPr>
      </w:pPr>
    </w:p>
    <w:p w14:paraId="2AD64574" w14:textId="01CF312E" w:rsidR="001219FA" w:rsidRPr="001219FA" w:rsidRDefault="001219FA" w:rsidP="00051858">
      <w:pPr>
        <w:spacing w:before="120"/>
        <w:jc w:val="both"/>
        <w:rPr>
          <w:rFonts w:ascii="Abadi" w:hAnsi="Abadi" w:cs="Arial"/>
          <w:sz w:val="24"/>
        </w:rPr>
      </w:pPr>
      <w:r w:rsidRPr="001219FA">
        <w:rPr>
          <w:rFonts w:ascii="Abadi" w:hAnsi="Abadi" w:cs="Arial"/>
          <w:sz w:val="24"/>
        </w:rPr>
        <w:t xml:space="preserve">Après avoir pris connaissance des pièces constitutives du marché indiquées à l'article "pièces contractuelles" du Cahier des clauses </w:t>
      </w:r>
      <w:r w:rsidRPr="009365E2">
        <w:rPr>
          <w:rFonts w:ascii="Abadi" w:hAnsi="Abadi" w:cs="Arial"/>
          <w:sz w:val="24"/>
        </w:rPr>
        <w:t xml:space="preserve">administratives </w:t>
      </w:r>
      <w:r w:rsidRPr="001219FA">
        <w:rPr>
          <w:rFonts w:ascii="Abadi" w:hAnsi="Abadi" w:cs="Arial"/>
          <w:sz w:val="24"/>
        </w:rPr>
        <w:t xml:space="preserve">particulières qui fait référence au CCAG – </w:t>
      </w:r>
      <w:r w:rsidRPr="009365E2">
        <w:rPr>
          <w:rFonts w:ascii="Abadi" w:hAnsi="Abadi" w:cs="Arial"/>
          <w:sz w:val="24"/>
        </w:rPr>
        <w:t>FCS</w:t>
      </w:r>
      <w:r w:rsidRPr="001219FA">
        <w:rPr>
          <w:rFonts w:ascii="Abadi" w:hAnsi="Abadi" w:cs="Arial"/>
          <w:sz w:val="24"/>
        </w:rPr>
        <w:t xml:space="preserve"> en vigueur</w:t>
      </w:r>
      <w:r w:rsidRPr="009365E2">
        <w:rPr>
          <w:rFonts w:ascii="Abadi" w:hAnsi="Abadi" w:cs="Arial"/>
          <w:sz w:val="24"/>
        </w:rPr>
        <w:t xml:space="preserve"> (2021)</w:t>
      </w:r>
      <w:r w:rsidRPr="001219FA">
        <w:rPr>
          <w:rFonts w:ascii="Abadi" w:hAnsi="Abadi" w:cs="Arial"/>
          <w:sz w:val="24"/>
        </w:rPr>
        <w:t xml:space="preserve"> et conformément à leurs clauses et stipulations ;</w:t>
      </w:r>
    </w:p>
    <w:p w14:paraId="26B29A1E" w14:textId="77777777" w:rsidR="009B1CD0" w:rsidRPr="009365E2" w:rsidRDefault="009B1CD0" w:rsidP="0083205E">
      <w:pPr>
        <w:tabs>
          <w:tab w:val="left" w:pos="851"/>
        </w:tabs>
        <w:jc w:val="both"/>
        <w:rPr>
          <w:rFonts w:ascii="Abadi" w:hAnsi="Abadi" w:cs="Arial"/>
          <w:sz w:val="24"/>
        </w:rPr>
      </w:pPr>
    </w:p>
    <w:p w14:paraId="772585BC" w14:textId="77777777" w:rsidR="001219FA" w:rsidRPr="009365E2" w:rsidRDefault="001219FA" w:rsidP="001219FA">
      <w:pPr>
        <w:tabs>
          <w:tab w:val="left" w:pos="851"/>
        </w:tabs>
        <w:ind w:left="851"/>
        <w:jc w:val="both"/>
        <w:rPr>
          <w:rFonts w:ascii="Abadi" w:hAnsi="Abadi" w:cs="Arial"/>
          <w:sz w:val="24"/>
        </w:rPr>
      </w:pPr>
      <w:r w:rsidRPr="009365E2">
        <w:rPr>
          <w:rFonts w:ascii="Abadi" w:hAnsi="Abadi"/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365E2">
        <w:rPr>
          <w:rFonts w:ascii="Abadi" w:hAnsi="Abadi"/>
          <w:sz w:val="24"/>
        </w:rPr>
        <w:instrText xml:space="preserve"> FORMCHECKBOX </w:instrText>
      </w:r>
      <w:r w:rsidRPr="009365E2">
        <w:rPr>
          <w:rFonts w:ascii="Abadi" w:hAnsi="Abadi"/>
          <w:sz w:val="24"/>
        </w:rPr>
      </w:r>
      <w:r w:rsidRPr="009365E2">
        <w:rPr>
          <w:rFonts w:ascii="Abadi" w:hAnsi="Abadi"/>
          <w:sz w:val="24"/>
        </w:rPr>
        <w:fldChar w:fldCharType="separate"/>
      </w:r>
      <w:r w:rsidRPr="009365E2">
        <w:rPr>
          <w:rFonts w:ascii="Abadi" w:hAnsi="Abadi"/>
          <w:sz w:val="24"/>
        </w:rPr>
        <w:fldChar w:fldCharType="end"/>
      </w:r>
      <w:r w:rsidRPr="009365E2">
        <w:rPr>
          <w:rFonts w:ascii="Abadi" w:hAnsi="Abadi" w:cs="Arial"/>
          <w:sz w:val="24"/>
        </w:rPr>
        <w:t xml:space="preserve"> Le signataire (Candidat individuel)</w:t>
      </w:r>
    </w:p>
    <w:p w14:paraId="75887DCC" w14:textId="77777777" w:rsidR="001219FA" w:rsidRPr="009365E2" w:rsidRDefault="001219FA" w:rsidP="001219FA">
      <w:pPr>
        <w:tabs>
          <w:tab w:val="left" w:pos="851"/>
        </w:tabs>
        <w:ind w:left="851"/>
        <w:jc w:val="both"/>
        <w:rPr>
          <w:rFonts w:ascii="Abadi" w:hAnsi="Abadi" w:cs="Arial"/>
          <w:sz w:val="24"/>
        </w:rPr>
      </w:pPr>
    </w:p>
    <w:p w14:paraId="104EE8BC" w14:textId="77777777" w:rsidR="001219FA" w:rsidRPr="009365E2" w:rsidRDefault="001219FA" w:rsidP="001219FA">
      <w:pPr>
        <w:tabs>
          <w:tab w:val="left" w:pos="851"/>
        </w:tabs>
        <w:jc w:val="both"/>
        <w:rPr>
          <w:rFonts w:ascii="Abadi" w:hAnsi="Abadi" w:cs="Arial"/>
          <w:sz w:val="24"/>
        </w:rPr>
      </w:pPr>
      <w:r w:rsidRPr="009365E2">
        <w:rPr>
          <w:rFonts w:ascii="Abadi" w:hAnsi="Abadi" w:cs="Arial"/>
          <w:sz w:val="24"/>
        </w:rPr>
        <w:t>M ........................................................................ .... ................................</w:t>
      </w:r>
    </w:p>
    <w:p w14:paraId="3E431DE2" w14:textId="77777777" w:rsidR="001219FA" w:rsidRPr="009365E2" w:rsidRDefault="001219FA" w:rsidP="001219FA">
      <w:pPr>
        <w:tabs>
          <w:tab w:val="left" w:pos="851"/>
        </w:tabs>
        <w:jc w:val="both"/>
        <w:rPr>
          <w:rFonts w:ascii="Abadi" w:hAnsi="Abadi" w:cs="Arial"/>
          <w:sz w:val="24"/>
        </w:rPr>
      </w:pPr>
    </w:p>
    <w:p w14:paraId="2FDE39AD" w14:textId="77777777" w:rsidR="001219FA" w:rsidRPr="009365E2" w:rsidRDefault="001219FA" w:rsidP="001219FA">
      <w:pPr>
        <w:tabs>
          <w:tab w:val="left" w:pos="851"/>
        </w:tabs>
        <w:jc w:val="both"/>
        <w:rPr>
          <w:rFonts w:ascii="Abadi" w:hAnsi="Abadi" w:cs="Arial"/>
          <w:sz w:val="24"/>
        </w:rPr>
      </w:pPr>
      <w:r w:rsidRPr="009365E2">
        <w:rPr>
          <w:rFonts w:ascii="Abadi" w:hAnsi="Abadi" w:cs="Arial"/>
          <w:sz w:val="24"/>
        </w:rPr>
        <w:t>Agissant en qualité de ...............................................................................</w:t>
      </w:r>
    </w:p>
    <w:p w14:paraId="7B575BC4" w14:textId="77777777" w:rsidR="001219FA" w:rsidRPr="009365E2" w:rsidRDefault="001219FA" w:rsidP="001219FA">
      <w:pPr>
        <w:tabs>
          <w:tab w:val="left" w:pos="851"/>
        </w:tabs>
        <w:jc w:val="both"/>
        <w:rPr>
          <w:rFonts w:ascii="Abadi" w:hAnsi="Abadi" w:cs="Arial"/>
          <w:sz w:val="24"/>
        </w:rPr>
      </w:pPr>
    </w:p>
    <w:p w14:paraId="616857B3" w14:textId="77777777" w:rsidR="001219FA" w:rsidRPr="009365E2" w:rsidRDefault="001219FA" w:rsidP="001219FA">
      <w:pPr>
        <w:tabs>
          <w:tab w:val="left" w:pos="851"/>
        </w:tabs>
        <w:spacing w:before="120"/>
        <w:ind w:left="1701"/>
        <w:jc w:val="both"/>
        <w:rPr>
          <w:rFonts w:ascii="Abadi" w:hAnsi="Abadi" w:cs="Arial"/>
          <w:sz w:val="24"/>
        </w:rPr>
      </w:pPr>
      <w:r w:rsidRPr="009365E2">
        <w:rPr>
          <w:rFonts w:ascii="Abadi" w:hAnsi="Abadi"/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365E2">
        <w:rPr>
          <w:rFonts w:ascii="Abadi" w:hAnsi="Abadi"/>
          <w:sz w:val="24"/>
        </w:rPr>
        <w:instrText xml:space="preserve"> FORMCHECKBOX </w:instrText>
      </w:r>
      <w:r w:rsidRPr="009365E2">
        <w:rPr>
          <w:rFonts w:ascii="Abadi" w:hAnsi="Abadi"/>
          <w:sz w:val="24"/>
        </w:rPr>
      </w:r>
      <w:r w:rsidRPr="009365E2">
        <w:rPr>
          <w:rFonts w:ascii="Abadi" w:hAnsi="Abadi"/>
          <w:sz w:val="24"/>
        </w:rPr>
        <w:fldChar w:fldCharType="separate"/>
      </w:r>
      <w:r w:rsidRPr="009365E2">
        <w:rPr>
          <w:rFonts w:ascii="Abadi" w:hAnsi="Abadi"/>
          <w:sz w:val="24"/>
        </w:rPr>
        <w:fldChar w:fldCharType="end"/>
      </w:r>
      <w:r w:rsidRPr="009365E2">
        <w:rPr>
          <w:rFonts w:ascii="Abadi" w:hAnsi="Abadi" w:cs="Arial"/>
          <w:sz w:val="24"/>
        </w:rPr>
        <w:t xml:space="preserve"> S’engage, sur la base de son offre et pour son propre compte ;</w:t>
      </w:r>
    </w:p>
    <w:p w14:paraId="7AF964A3" w14:textId="77777777" w:rsidR="001219FA" w:rsidRPr="009365E2" w:rsidRDefault="001219FA" w:rsidP="001219FA">
      <w:pPr>
        <w:tabs>
          <w:tab w:val="left" w:pos="851"/>
        </w:tabs>
        <w:spacing w:before="120"/>
        <w:ind w:left="1701"/>
        <w:jc w:val="both"/>
        <w:rPr>
          <w:rFonts w:ascii="Abadi" w:hAnsi="Abadi" w:cs="Arial"/>
          <w:i/>
          <w:sz w:val="22"/>
          <w:szCs w:val="18"/>
        </w:rPr>
      </w:pPr>
    </w:p>
    <w:p w14:paraId="4C96AFA9" w14:textId="77777777" w:rsidR="001219FA" w:rsidRPr="009365E2" w:rsidRDefault="001219FA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  <w:r w:rsidRPr="009365E2">
        <w:rPr>
          <w:rFonts w:ascii="Abadi" w:hAnsi="Abadi" w:cs="Arial"/>
          <w:sz w:val="24"/>
        </w:rPr>
        <w:t>Nom commercial</w:t>
      </w:r>
      <w:r w:rsidRPr="009365E2">
        <w:rPr>
          <w:rFonts w:ascii="Abadi" w:hAnsi="Abadi" w:cs="Arial"/>
          <w:sz w:val="24"/>
        </w:rPr>
        <w:tab/>
      </w:r>
    </w:p>
    <w:p w14:paraId="4BDDB658" w14:textId="77777777" w:rsidR="001219FA" w:rsidRPr="009365E2" w:rsidRDefault="001219FA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</w:p>
    <w:p w14:paraId="13A9208B" w14:textId="77777777" w:rsidR="001219FA" w:rsidRPr="009365E2" w:rsidRDefault="001219FA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  <w:r w:rsidRPr="009365E2">
        <w:rPr>
          <w:rFonts w:ascii="Abadi" w:hAnsi="Abadi" w:cs="Arial"/>
          <w:sz w:val="24"/>
        </w:rPr>
        <w:t>Dénomination sociale du candidat</w:t>
      </w:r>
      <w:r w:rsidRPr="009365E2">
        <w:rPr>
          <w:rFonts w:ascii="Abadi" w:hAnsi="Abadi" w:cs="Arial"/>
          <w:sz w:val="24"/>
        </w:rPr>
        <w:tab/>
      </w:r>
    </w:p>
    <w:p w14:paraId="5A522E6A" w14:textId="77777777" w:rsidR="001219FA" w:rsidRPr="009365E2" w:rsidRDefault="001219FA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</w:p>
    <w:p w14:paraId="1DCB8202" w14:textId="77777777" w:rsidR="001219FA" w:rsidRPr="009365E2" w:rsidRDefault="001219FA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  <w:r w:rsidRPr="009365E2">
        <w:rPr>
          <w:rFonts w:ascii="Abadi" w:hAnsi="Abadi" w:cs="Arial"/>
          <w:sz w:val="24"/>
        </w:rPr>
        <w:t xml:space="preserve">Adresse </w:t>
      </w:r>
      <w:r w:rsidRPr="009365E2">
        <w:rPr>
          <w:rFonts w:ascii="Abadi" w:hAnsi="Abadi" w:cs="Arial"/>
          <w:sz w:val="24"/>
        </w:rPr>
        <w:tab/>
      </w:r>
    </w:p>
    <w:p w14:paraId="234756FA" w14:textId="77777777" w:rsidR="001219FA" w:rsidRPr="009365E2" w:rsidRDefault="001219FA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</w:p>
    <w:p w14:paraId="02E07CE8" w14:textId="77777777" w:rsidR="001219FA" w:rsidRPr="009365E2" w:rsidRDefault="001219FA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  <w:r w:rsidRPr="009365E2">
        <w:rPr>
          <w:rFonts w:ascii="Abadi" w:hAnsi="Abadi" w:cs="Arial"/>
          <w:sz w:val="24"/>
        </w:rPr>
        <w:t>Adresse électronique (Email)</w:t>
      </w:r>
      <w:r w:rsidRPr="009365E2">
        <w:rPr>
          <w:rFonts w:ascii="Abadi" w:hAnsi="Abadi" w:cs="Arial"/>
          <w:sz w:val="24"/>
        </w:rPr>
        <w:tab/>
      </w:r>
    </w:p>
    <w:p w14:paraId="792479B7" w14:textId="77777777" w:rsidR="001219FA" w:rsidRPr="009365E2" w:rsidRDefault="001219FA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</w:p>
    <w:p w14:paraId="075E4C7C" w14:textId="77777777" w:rsidR="001219FA" w:rsidRPr="009365E2" w:rsidRDefault="001219FA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  <w:r w:rsidRPr="009365E2">
        <w:rPr>
          <w:rFonts w:ascii="Abadi" w:hAnsi="Abadi" w:cs="Arial"/>
          <w:sz w:val="24"/>
        </w:rPr>
        <w:t>Numéros de téléphones</w:t>
      </w:r>
      <w:r w:rsidRPr="009365E2">
        <w:rPr>
          <w:rFonts w:ascii="Abadi" w:hAnsi="Abadi" w:cs="Arial"/>
          <w:sz w:val="24"/>
        </w:rPr>
        <w:tab/>
      </w:r>
    </w:p>
    <w:p w14:paraId="47A8E3EC" w14:textId="77777777" w:rsidR="001219FA" w:rsidRPr="009365E2" w:rsidRDefault="001219FA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</w:p>
    <w:p w14:paraId="353CBB63" w14:textId="77777777" w:rsidR="001219FA" w:rsidRPr="009365E2" w:rsidRDefault="001219FA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  <w:r w:rsidRPr="009365E2">
        <w:rPr>
          <w:rFonts w:ascii="Abadi" w:hAnsi="Abadi" w:cs="Arial"/>
          <w:sz w:val="24"/>
        </w:rPr>
        <w:t>Numéro SIRET</w:t>
      </w:r>
      <w:r w:rsidRPr="009365E2">
        <w:rPr>
          <w:rFonts w:ascii="Abadi" w:hAnsi="Abadi" w:cs="Arial"/>
          <w:sz w:val="24"/>
        </w:rPr>
        <w:tab/>
      </w:r>
    </w:p>
    <w:p w14:paraId="75ED98F5" w14:textId="77777777" w:rsidR="001219FA" w:rsidRPr="009365E2" w:rsidRDefault="001219FA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</w:p>
    <w:p w14:paraId="3711E099" w14:textId="77777777" w:rsidR="001219FA" w:rsidRPr="009365E2" w:rsidRDefault="001219FA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  <w:r w:rsidRPr="009365E2">
        <w:rPr>
          <w:rFonts w:ascii="Abadi" w:hAnsi="Abadi" w:cs="Arial"/>
          <w:sz w:val="24"/>
        </w:rPr>
        <w:t>Code APE</w:t>
      </w:r>
      <w:r w:rsidRPr="009365E2">
        <w:rPr>
          <w:rFonts w:ascii="Abadi" w:hAnsi="Abadi" w:cs="Arial"/>
          <w:sz w:val="24"/>
        </w:rPr>
        <w:tab/>
      </w:r>
    </w:p>
    <w:p w14:paraId="43E20F25" w14:textId="77777777" w:rsidR="001219FA" w:rsidRPr="009365E2" w:rsidRDefault="001219FA" w:rsidP="001219FA">
      <w:pPr>
        <w:tabs>
          <w:tab w:val="left" w:pos="851"/>
        </w:tabs>
        <w:jc w:val="both"/>
        <w:rPr>
          <w:rFonts w:ascii="Abadi" w:hAnsi="Abadi" w:cs="Arial"/>
          <w:sz w:val="24"/>
        </w:rPr>
      </w:pPr>
    </w:p>
    <w:p w14:paraId="526BD5CF" w14:textId="77777777" w:rsidR="001219FA" w:rsidRPr="009365E2" w:rsidRDefault="001219FA" w:rsidP="001219FA">
      <w:pPr>
        <w:tabs>
          <w:tab w:val="left" w:pos="851"/>
        </w:tabs>
        <w:jc w:val="both"/>
        <w:rPr>
          <w:rFonts w:ascii="Abadi" w:hAnsi="Abadi" w:cs="Arial"/>
          <w:sz w:val="24"/>
        </w:rPr>
      </w:pPr>
    </w:p>
    <w:p w14:paraId="0DF63819" w14:textId="77777777" w:rsidR="001219FA" w:rsidRPr="009365E2" w:rsidRDefault="001219FA" w:rsidP="001219FA">
      <w:pPr>
        <w:tabs>
          <w:tab w:val="left" w:pos="851"/>
        </w:tabs>
        <w:ind w:left="1701"/>
        <w:jc w:val="both"/>
        <w:rPr>
          <w:rFonts w:ascii="Abadi" w:hAnsi="Abadi" w:cs="Arial"/>
          <w:sz w:val="24"/>
        </w:rPr>
      </w:pPr>
      <w:r w:rsidRPr="009365E2">
        <w:rPr>
          <w:rFonts w:ascii="Abadi" w:hAnsi="Abadi"/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365E2">
        <w:rPr>
          <w:rFonts w:ascii="Abadi" w:hAnsi="Abadi"/>
          <w:sz w:val="24"/>
        </w:rPr>
        <w:instrText xml:space="preserve"> FORMCHECKBOX </w:instrText>
      </w:r>
      <w:r w:rsidRPr="009365E2">
        <w:rPr>
          <w:rFonts w:ascii="Abadi" w:hAnsi="Abadi"/>
          <w:sz w:val="24"/>
        </w:rPr>
      </w:r>
      <w:r w:rsidRPr="009365E2">
        <w:rPr>
          <w:rFonts w:ascii="Abadi" w:hAnsi="Abadi"/>
          <w:sz w:val="24"/>
        </w:rPr>
        <w:fldChar w:fldCharType="separate"/>
      </w:r>
      <w:r w:rsidRPr="009365E2">
        <w:rPr>
          <w:rFonts w:ascii="Abadi" w:hAnsi="Abadi"/>
          <w:sz w:val="24"/>
        </w:rPr>
        <w:fldChar w:fldCharType="end"/>
      </w:r>
      <w:r w:rsidRPr="009365E2">
        <w:rPr>
          <w:rFonts w:ascii="Abadi" w:hAnsi="Abadi" w:cs="Arial"/>
          <w:sz w:val="24"/>
        </w:rPr>
        <w:t xml:space="preserve"> Engage la société ………………………………… sur la base de son offre ;</w:t>
      </w:r>
    </w:p>
    <w:p w14:paraId="39D2DF04" w14:textId="77777777" w:rsidR="001219FA" w:rsidRPr="009365E2" w:rsidRDefault="001219FA" w:rsidP="001219FA">
      <w:pPr>
        <w:tabs>
          <w:tab w:val="left" w:pos="851"/>
        </w:tabs>
        <w:ind w:left="1701"/>
        <w:jc w:val="both"/>
        <w:rPr>
          <w:rFonts w:ascii="Abadi" w:hAnsi="Abadi" w:cs="Arial"/>
          <w:i/>
          <w:sz w:val="22"/>
          <w:szCs w:val="18"/>
        </w:rPr>
      </w:pPr>
    </w:p>
    <w:p w14:paraId="69C25E50" w14:textId="77777777" w:rsidR="001219FA" w:rsidRPr="009365E2" w:rsidRDefault="001219FA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  <w:r w:rsidRPr="009365E2">
        <w:rPr>
          <w:rFonts w:ascii="Abadi" w:hAnsi="Abadi" w:cs="Arial"/>
          <w:sz w:val="24"/>
        </w:rPr>
        <w:t>Nom commercial</w:t>
      </w:r>
      <w:r w:rsidRPr="009365E2">
        <w:rPr>
          <w:rFonts w:ascii="Abadi" w:hAnsi="Abadi" w:cs="Arial"/>
          <w:sz w:val="24"/>
        </w:rPr>
        <w:tab/>
      </w:r>
    </w:p>
    <w:p w14:paraId="60A9164D" w14:textId="77777777" w:rsidR="001219FA" w:rsidRPr="009365E2" w:rsidRDefault="001219FA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</w:p>
    <w:p w14:paraId="51C96FBF" w14:textId="77777777" w:rsidR="001219FA" w:rsidRPr="009365E2" w:rsidRDefault="001219FA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  <w:r w:rsidRPr="009365E2">
        <w:rPr>
          <w:rFonts w:ascii="Abadi" w:hAnsi="Abadi" w:cs="Arial"/>
          <w:sz w:val="24"/>
        </w:rPr>
        <w:t>Dénomination sociale du candidat</w:t>
      </w:r>
      <w:r w:rsidRPr="009365E2">
        <w:rPr>
          <w:rFonts w:ascii="Abadi" w:hAnsi="Abadi" w:cs="Arial"/>
          <w:sz w:val="24"/>
        </w:rPr>
        <w:tab/>
      </w:r>
    </w:p>
    <w:p w14:paraId="37D0E22E" w14:textId="77777777" w:rsidR="001219FA" w:rsidRPr="009365E2" w:rsidRDefault="001219FA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</w:p>
    <w:p w14:paraId="6381D8D9" w14:textId="77777777" w:rsidR="001219FA" w:rsidRPr="009365E2" w:rsidRDefault="001219FA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  <w:r w:rsidRPr="009365E2">
        <w:rPr>
          <w:rFonts w:ascii="Abadi" w:hAnsi="Abadi" w:cs="Arial"/>
          <w:sz w:val="24"/>
        </w:rPr>
        <w:t xml:space="preserve">Adresse </w:t>
      </w:r>
      <w:r w:rsidRPr="009365E2">
        <w:rPr>
          <w:rFonts w:ascii="Abadi" w:hAnsi="Abadi" w:cs="Arial"/>
          <w:sz w:val="24"/>
        </w:rPr>
        <w:tab/>
      </w:r>
    </w:p>
    <w:p w14:paraId="0768EA62" w14:textId="77777777" w:rsidR="001219FA" w:rsidRPr="009365E2" w:rsidRDefault="001219FA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</w:p>
    <w:p w14:paraId="5EF45424" w14:textId="77777777" w:rsidR="001219FA" w:rsidRPr="009365E2" w:rsidRDefault="001219FA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  <w:r w:rsidRPr="009365E2">
        <w:rPr>
          <w:rFonts w:ascii="Abadi" w:hAnsi="Abadi" w:cs="Arial"/>
          <w:sz w:val="24"/>
        </w:rPr>
        <w:t>Adresse électronique (Email)</w:t>
      </w:r>
      <w:r w:rsidRPr="009365E2">
        <w:rPr>
          <w:rFonts w:ascii="Abadi" w:hAnsi="Abadi" w:cs="Arial"/>
          <w:sz w:val="24"/>
        </w:rPr>
        <w:tab/>
      </w:r>
    </w:p>
    <w:p w14:paraId="5E4CDF2A" w14:textId="77777777" w:rsidR="001219FA" w:rsidRPr="009365E2" w:rsidRDefault="001219FA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</w:p>
    <w:p w14:paraId="461A3249" w14:textId="77777777" w:rsidR="001219FA" w:rsidRPr="009365E2" w:rsidRDefault="001219FA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  <w:r w:rsidRPr="009365E2">
        <w:rPr>
          <w:rFonts w:ascii="Abadi" w:hAnsi="Abadi" w:cs="Arial"/>
          <w:sz w:val="24"/>
        </w:rPr>
        <w:t>Numéros de téléphones</w:t>
      </w:r>
      <w:r w:rsidRPr="009365E2">
        <w:rPr>
          <w:rFonts w:ascii="Abadi" w:hAnsi="Abadi" w:cs="Arial"/>
          <w:sz w:val="24"/>
        </w:rPr>
        <w:tab/>
      </w:r>
    </w:p>
    <w:p w14:paraId="7608072A" w14:textId="77777777" w:rsidR="001219FA" w:rsidRPr="009365E2" w:rsidRDefault="001219FA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</w:p>
    <w:p w14:paraId="2D07BEA2" w14:textId="77777777" w:rsidR="001219FA" w:rsidRPr="009365E2" w:rsidRDefault="001219FA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  <w:r w:rsidRPr="009365E2">
        <w:rPr>
          <w:rFonts w:ascii="Abadi" w:hAnsi="Abadi" w:cs="Arial"/>
          <w:sz w:val="24"/>
        </w:rPr>
        <w:t>Numéro SIRET</w:t>
      </w:r>
      <w:r w:rsidRPr="009365E2">
        <w:rPr>
          <w:rFonts w:ascii="Abadi" w:hAnsi="Abadi" w:cs="Arial"/>
          <w:sz w:val="24"/>
        </w:rPr>
        <w:tab/>
      </w:r>
    </w:p>
    <w:p w14:paraId="1D2927BE" w14:textId="77777777" w:rsidR="001219FA" w:rsidRPr="009365E2" w:rsidRDefault="001219FA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</w:p>
    <w:p w14:paraId="4EE66429" w14:textId="77777777" w:rsidR="001219FA" w:rsidRPr="009365E2" w:rsidRDefault="001219FA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  <w:r w:rsidRPr="009365E2">
        <w:rPr>
          <w:rFonts w:ascii="Abadi" w:hAnsi="Abadi" w:cs="Arial"/>
          <w:sz w:val="24"/>
        </w:rPr>
        <w:t>Code APE</w:t>
      </w:r>
      <w:r w:rsidRPr="009365E2">
        <w:rPr>
          <w:rFonts w:ascii="Abadi" w:hAnsi="Abadi" w:cs="Arial"/>
          <w:sz w:val="24"/>
        </w:rPr>
        <w:tab/>
      </w:r>
    </w:p>
    <w:p w14:paraId="0A0CD1E3" w14:textId="77777777" w:rsidR="001219FA" w:rsidRPr="009365E2" w:rsidRDefault="001219FA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</w:p>
    <w:p w14:paraId="536099AC" w14:textId="77777777" w:rsidR="001219FA" w:rsidRDefault="001219FA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</w:p>
    <w:p w14:paraId="156C71FA" w14:textId="77777777" w:rsidR="00051858" w:rsidRDefault="00051858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</w:p>
    <w:p w14:paraId="6C330749" w14:textId="77777777" w:rsidR="00051858" w:rsidRDefault="00051858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</w:p>
    <w:p w14:paraId="7BD3515E" w14:textId="77777777" w:rsidR="00051858" w:rsidRDefault="00051858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</w:p>
    <w:p w14:paraId="6B38F021" w14:textId="77777777" w:rsidR="00051858" w:rsidRDefault="00051858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</w:p>
    <w:p w14:paraId="15B5B056" w14:textId="77777777" w:rsidR="00051858" w:rsidRDefault="00051858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</w:p>
    <w:p w14:paraId="281BE8F2" w14:textId="77777777" w:rsidR="00051858" w:rsidRDefault="00051858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</w:p>
    <w:p w14:paraId="04E29E15" w14:textId="77777777" w:rsidR="00051858" w:rsidRDefault="00051858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</w:p>
    <w:p w14:paraId="6664CC93" w14:textId="77777777" w:rsidR="00051858" w:rsidRPr="009365E2" w:rsidRDefault="00051858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</w:p>
    <w:p w14:paraId="1447BBEB" w14:textId="77777777" w:rsidR="009B1CD0" w:rsidRPr="009365E2" w:rsidRDefault="009B1CD0" w:rsidP="009B45B9">
      <w:pPr>
        <w:pStyle w:val="fcase1ertab"/>
        <w:tabs>
          <w:tab w:val="left" w:pos="851"/>
        </w:tabs>
        <w:ind w:left="0" w:firstLine="0"/>
        <w:rPr>
          <w:rFonts w:ascii="Abadi" w:hAnsi="Abadi" w:cs="Arial"/>
        </w:rPr>
      </w:pPr>
    </w:p>
    <w:p w14:paraId="2188E21B" w14:textId="77777777" w:rsidR="001219FA" w:rsidRPr="009365E2" w:rsidRDefault="001219FA" w:rsidP="009B45B9">
      <w:pPr>
        <w:pStyle w:val="fcase1ertab"/>
        <w:tabs>
          <w:tab w:val="left" w:pos="851"/>
        </w:tabs>
        <w:ind w:left="0" w:firstLine="0"/>
        <w:rPr>
          <w:rFonts w:ascii="Abadi" w:hAnsi="Abadi" w:cs="Arial"/>
        </w:rPr>
      </w:pPr>
    </w:p>
    <w:p w14:paraId="6C3F84F1" w14:textId="77777777" w:rsidR="001219FA" w:rsidRPr="009365E2" w:rsidRDefault="001219FA" w:rsidP="001219FA">
      <w:pPr>
        <w:tabs>
          <w:tab w:val="left" w:pos="851"/>
        </w:tabs>
        <w:ind w:left="851"/>
        <w:jc w:val="both"/>
        <w:rPr>
          <w:rFonts w:ascii="Abadi" w:hAnsi="Abadi" w:cs="Arial"/>
          <w:sz w:val="24"/>
        </w:rPr>
      </w:pPr>
      <w:r w:rsidRPr="009365E2">
        <w:rPr>
          <w:rFonts w:ascii="Abadi" w:hAnsi="Abadi"/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365E2">
        <w:rPr>
          <w:rFonts w:ascii="Abadi" w:hAnsi="Abadi"/>
          <w:sz w:val="24"/>
        </w:rPr>
        <w:instrText xml:space="preserve"> FORMCHECKBOX </w:instrText>
      </w:r>
      <w:r w:rsidRPr="009365E2">
        <w:rPr>
          <w:rFonts w:ascii="Abadi" w:hAnsi="Abadi"/>
          <w:sz w:val="24"/>
        </w:rPr>
      </w:r>
      <w:r w:rsidRPr="009365E2">
        <w:rPr>
          <w:rFonts w:ascii="Abadi" w:hAnsi="Abadi"/>
          <w:sz w:val="24"/>
        </w:rPr>
        <w:fldChar w:fldCharType="separate"/>
      </w:r>
      <w:r w:rsidRPr="009365E2">
        <w:rPr>
          <w:rFonts w:ascii="Abadi" w:hAnsi="Abadi"/>
          <w:sz w:val="24"/>
        </w:rPr>
        <w:fldChar w:fldCharType="end"/>
      </w:r>
      <w:r w:rsidRPr="009365E2">
        <w:rPr>
          <w:rFonts w:ascii="Abadi" w:hAnsi="Abadi" w:cs="Arial"/>
          <w:sz w:val="24"/>
        </w:rPr>
        <w:t xml:space="preserve"> Le mandataire (Candidat groupé)</w:t>
      </w:r>
    </w:p>
    <w:p w14:paraId="5BDBF44E" w14:textId="77777777" w:rsidR="001219FA" w:rsidRPr="009365E2" w:rsidRDefault="001219FA" w:rsidP="001219FA">
      <w:pPr>
        <w:tabs>
          <w:tab w:val="left" w:pos="851"/>
        </w:tabs>
        <w:ind w:left="851"/>
        <w:jc w:val="both"/>
        <w:rPr>
          <w:rFonts w:ascii="Abadi" w:hAnsi="Abadi" w:cs="Arial"/>
          <w:sz w:val="24"/>
        </w:rPr>
      </w:pPr>
    </w:p>
    <w:p w14:paraId="20383DC3" w14:textId="77777777" w:rsidR="001219FA" w:rsidRPr="009365E2" w:rsidRDefault="001219FA" w:rsidP="001219FA">
      <w:pPr>
        <w:tabs>
          <w:tab w:val="left" w:pos="851"/>
        </w:tabs>
        <w:jc w:val="both"/>
        <w:rPr>
          <w:rFonts w:ascii="Abadi" w:hAnsi="Abadi" w:cs="Arial"/>
          <w:sz w:val="24"/>
        </w:rPr>
      </w:pPr>
      <w:r w:rsidRPr="009365E2">
        <w:rPr>
          <w:rFonts w:ascii="Abadi" w:hAnsi="Abadi" w:cs="Arial"/>
          <w:sz w:val="24"/>
        </w:rPr>
        <w:t>M ........................................................................ .... ................................</w:t>
      </w:r>
    </w:p>
    <w:p w14:paraId="28A62B1F" w14:textId="77777777" w:rsidR="001219FA" w:rsidRPr="009365E2" w:rsidRDefault="001219FA" w:rsidP="001219FA">
      <w:pPr>
        <w:tabs>
          <w:tab w:val="left" w:pos="851"/>
        </w:tabs>
        <w:jc w:val="both"/>
        <w:rPr>
          <w:rFonts w:ascii="Abadi" w:hAnsi="Abadi" w:cs="Arial"/>
          <w:sz w:val="24"/>
        </w:rPr>
      </w:pPr>
    </w:p>
    <w:p w14:paraId="09D11078" w14:textId="77777777" w:rsidR="001219FA" w:rsidRPr="009365E2" w:rsidRDefault="001219FA" w:rsidP="001219FA">
      <w:pPr>
        <w:tabs>
          <w:tab w:val="left" w:pos="851"/>
        </w:tabs>
        <w:jc w:val="both"/>
        <w:rPr>
          <w:rFonts w:ascii="Abadi" w:hAnsi="Abadi" w:cs="Arial"/>
          <w:sz w:val="24"/>
        </w:rPr>
      </w:pPr>
      <w:r w:rsidRPr="009365E2">
        <w:rPr>
          <w:rFonts w:ascii="Abadi" w:hAnsi="Abadi" w:cs="Arial"/>
          <w:sz w:val="24"/>
        </w:rPr>
        <w:t>Agissant en qualité de ...............................................................................</w:t>
      </w:r>
    </w:p>
    <w:p w14:paraId="347174A8" w14:textId="77777777" w:rsidR="001219FA" w:rsidRPr="009365E2" w:rsidRDefault="001219FA" w:rsidP="001219FA">
      <w:pPr>
        <w:tabs>
          <w:tab w:val="left" w:pos="851"/>
        </w:tabs>
        <w:jc w:val="both"/>
        <w:rPr>
          <w:rFonts w:ascii="Abadi" w:hAnsi="Abadi" w:cs="Arial"/>
          <w:sz w:val="24"/>
        </w:rPr>
      </w:pPr>
    </w:p>
    <w:p w14:paraId="7F95192F" w14:textId="77777777" w:rsidR="001219FA" w:rsidRPr="009365E2" w:rsidRDefault="001219FA" w:rsidP="001219FA">
      <w:pPr>
        <w:tabs>
          <w:tab w:val="left" w:pos="851"/>
        </w:tabs>
        <w:jc w:val="both"/>
        <w:rPr>
          <w:rFonts w:ascii="Abadi" w:hAnsi="Abadi" w:cs="Arial"/>
          <w:sz w:val="24"/>
        </w:rPr>
      </w:pPr>
      <w:r w:rsidRPr="009365E2">
        <w:rPr>
          <w:rFonts w:ascii="Abadi" w:hAnsi="Abadi" w:cs="Arial"/>
          <w:sz w:val="24"/>
        </w:rPr>
        <w:t xml:space="preserve">Désigné mandataire : </w:t>
      </w:r>
    </w:p>
    <w:p w14:paraId="15F41D35" w14:textId="77777777" w:rsidR="001219FA" w:rsidRPr="009365E2" w:rsidRDefault="001219FA" w:rsidP="001219FA">
      <w:pPr>
        <w:tabs>
          <w:tab w:val="left" w:pos="851"/>
        </w:tabs>
        <w:spacing w:before="120"/>
        <w:ind w:left="1701"/>
        <w:jc w:val="both"/>
        <w:rPr>
          <w:rFonts w:ascii="Abadi" w:hAnsi="Abadi" w:cs="Arial"/>
          <w:sz w:val="24"/>
        </w:rPr>
      </w:pPr>
      <w:r w:rsidRPr="009365E2">
        <w:rPr>
          <w:rFonts w:ascii="Abadi" w:hAnsi="Abadi"/>
          <w:sz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365E2">
        <w:rPr>
          <w:rFonts w:ascii="Abadi" w:hAnsi="Abadi"/>
          <w:sz w:val="24"/>
        </w:rPr>
        <w:instrText xml:space="preserve"> FORMCHECKBOX </w:instrText>
      </w:r>
      <w:r w:rsidRPr="009365E2">
        <w:rPr>
          <w:rFonts w:ascii="Abadi" w:hAnsi="Abadi"/>
          <w:sz w:val="24"/>
        </w:rPr>
      </w:r>
      <w:r w:rsidRPr="009365E2">
        <w:rPr>
          <w:rFonts w:ascii="Abadi" w:hAnsi="Abadi"/>
          <w:sz w:val="24"/>
        </w:rPr>
        <w:fldChar w:fldCharType="separate"/>
      </w:r>
      <w:r w:rsidRPr="009365E2">
        <w:rPr>
          <w:rFonts w:ascii="Abadi" w:hAnsi="Abadi"/>
          <w:sz w:val="24"/>
        </w:rPr>
        <w:fldChar w:fldCharType="end"/>
      </w:r>
      <w:r w:rsidRPr="009365E2">
        <w:rPr>
          <w:rFonts w:ascii="Abadi" w:hAnsi="Abadi" w:cs="Arial"/>
          <w:sz w:val="24"/>
        </w:rPr>
        <w:t xml:space="preserve"> Solidaire du groupement conjoint</w:t>
      </w:r>
    </w:p>
    <w:p w14:paraId="51113AEB" w14:textId="77777777" w:rsidR="001219FA" w:rsidRPr="009365E2" w:rsidRDefault="001219FA" w:rsidP="001219FA">
      <w:pPr>
        <w:tabs>
          <w:tab w:val="left" w:pos="851"/>
        </w:tabs>
        <w:spacing w:before="120"/>
        <w:ind w:left="1701"/>
        <w:jc w:val="both"/>
        <w:rPr>
          <w:rFonts w:ascii="Abadi" w:hAnsi="Abadi" w:cs="Arial"/>
          <w:i/>
          <w:sz w:val="22"/>
          <w:szCs w:val="18"/>
        </w:rPr>
      </w:pPr>
    </w:p>
    <w:p w14:paraId="1D0E19D9" w14:textId="77777777" w:rsidR="001219FA" w:rsidRPr="009365E2" w:rsidRDefault="001219FA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  <w:r w:rsidRPr="009365E2">
        <w:rPr>
          <w:rFonts w:ascii="Abadi" w:hAnsi="Abadi" w:cs="Arial"/>
          <w:sz w:val="24"/>
        </w:rPr>
        <w:t>Nom commercial</w:t>
      </w:r>
      <w:r w:rsidRPr="009365E2">
        <w:rPr>
          <w:rFonts w:ascii="Abadi" w:hAnsi="Abadi" w:cs="Arial"/>
          <w:sz w:val="24"/>
        </w:rPr>
        <w:tab/>
      </w:r>
    </w:p>
    <w:p w14:paraId="41025074" w14:textId="77777777" w:rsidR="001219FA" w:rsidRPr="009365E2" w:rsidRDefault="001219FA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</w:p>
    <w:p w14:paraId="10D55BF1" w14:textId="77777777" w:rsidR="001219FA" w:rsidRPr="009365E2" w:rsidRDefault="001219FA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  <w:r w:rsidRPr="009365E2">
        <w:rPr>
          <w:rFonts w:ascii="Abadi" w:hAnsi="Abadi" w:cs="Arial"/>
          <w:sz w:val="24"/>
        </w:rPr>
        <w:t xml:space="preserve">Adresse </w:t>
      </w:r>
      <w:r w:rsidRPr="009365E2">
        <w:rPr>
          <w:rFonts w:ascii="Abadi" w:hAnsi="Abadi" w:cs="Arial"/>
          <w:sz w:val="24"/>
        </w:rPr>
        <w:tab/>
      </w:r>
    </w:p>
    <w:p w14:paraId="6434F24F" w14:textId="77777777" w:rsidR="001219FA" w:rsidRPr="009365E2" w:rsidRDefault="001219FA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</w:p>
    <w:p w14:paraId="5E409EA8" w14:textId="77777777" w:rsidR="001219FA" w:rsidRPr="009365E2" w:rsidRDefault="001219FA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  <w:r w:rsidRPr="009365E2">
        <w:rPr>
          <w:rFonts w:ascii="Abadi" w:hAnsi="Abadi" w:cs="Arial"/>
          <w:sz w:val="24"/>
        </w:rPr>
        <w:t>Adresse électronique (Email)</w:t>
      </w:r>
      <w:r w:rsidRPr="009365E2">
        <w:rPr>
          <w:rFonts w:ascii="Abadi" w:hAnsi="Abadi" w:cs="Arial"/>
          <w:sz w:val="24"/>
        </w:rPr>
        <w:tab/>
      </w:r>
    </w:p>
    <w:p w14:paraId="70138AB0" w14:textId="77777777" w:rsidR="001219FA" w:rsidRPr="009365E2" w:rsidRDefault="001219FA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</w:p>
    <w:p w14:paraId="38BC8536" w14:textId="77777777" w:rsidR="001219FA" w:rsidRPr="009365E2" w:rsidRDefault="001219FA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  <w:r w:rsidRPr="009365E2">
        <w:rPr>
          <w:rFonts w:ascii="Abadi" w:hAnsi="Abadi" w:cs="Arial"/>
          <w:sz w:val="24"/>
        </w:rPr>
        <w:t>Numéros de téléphones</w:t>
      </w:r>
      <w:r w:rsidRPr="009365E2">
        <w:rPr>
          <w:rFonts w:ascii="Abadi" w:hAnsi="Abadi" w:cs="Arial"/>
          <w:sz w:val="24"/>
        </w:rPr>
        <w:tab/>
      </w:r>
    </w:p>
    <w:p w14:paraId="334F4B73" w14:textId="77777777" w:rsidR="001219FA" w:rsidRPr="009365E2" w:rsidRDefault="001219FA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</w:p>
    <w:p w14:paraId="040E44A9" w14:textId="77777777" w:rsidR="001219FA" w:rsidRPr="009365E2" w:rsidRDefault="001219FA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  <w:r w:rsidRPr="009365E2">
        <w:rPr>
          <w:rFonts w:ascii="Abadi" w:hAnsi="Abadi" w:cs="Arial"/>
          <w:sz w:val="24"/>
        </w:rPr>
        <w:t>Numéro SIRET</w:t>
      </w:r>
      <w:r w:rsidRPr="009365E2">
        <w:rPr>
          <w:rFonts w:ascii="Abadi" w:hAnsi="Abadi" w:cs="Arial"/>
          <w:sz w:val="24"/>
        </w:rPr>
        <w:tab/>
      </w:r>
    </w:p>
    <w:p w14:paraId="326CBE9E" w14:textId="77777777" w:rsidR="001219FA" w:rsidRPr="009365E2" w:rsidRDefault="001219FA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</w:p>
    <w:p w14:paraId="10D98838" w14:textId="77777777" w:rsidR="001219FA" w:rsidRPr="009365E2" w:rsidRDefault="001219FA" w:rsidP="001219FA">
      <w:pPr>
        <w:tabs>
          <w:tab w:val="right" w:leader="dot" w:pos="851"/>
          <w:tab w:val="right" w:leader="dot" w:pos="10206"/>
        </w:tabs>
        <w:jc w:val="both"/>
        <w:rPr>
          <w:rFonts w:ascii="Abadi" w:hAnsi="Abadi" w:cs="Arial"/>
          <w:sz w:val="24"/>
        </w:rPr>
      </w:pPr>
      <w:r w:rsidRPr="009365E2">
        <w:rPr>
          <w:rFonts w:ascii="Abadi" w:hAnsi="Abadi" w:cs="Arial"/>
          <w:sz w:val="24"/>
        </w:rPr>
        <w:t>Code APE</w:t>
      </w:r>
      <w:r w:rsidRPr="009365E2">
        <w:rPr>
          <w:rFonts w:ascii="Abadi" w:hAnsi="Abadi" w:cs="Arial"/>
          <w:sz w:val="24"/>
        </w:rPr>
        <w:tab/>
      </w:r>
    </w:p>
    <w:p w14:paraId="044B9780" w14:textId="77777777" w:rsidR="001219FA" w:rsidRPr="009365E2" w:rsidRDefault="001219FA" w:rsidP="001219FA">
      <w:pPr>
        <w:tabs>
          <w:tab w:val="left" w:pos="851"/>
        </w:tabs>
        <w:jc w:val="both"/>
        <w:rPr>
          <w:rFonts w:ascii="Abadi" w:hAnsi="Abadi" w:cs="Arial"/>
        </w:rPr>
      </w:pPr>
    </w:p>
    <w:p w14:paraId="62FFC418" w14:textId="77777777" w:rsidR="001219FA" w:rsidRPr="009365E2" w:rsidRDefault="001219FA" w:rsidP="001219FA">
      <w:pPr>
        <w:tabs>
          <w:tab w:val="left" w:pos="851"/>
        </w:tabs>
        <w:jc w:val="both"/>
        <w:rPr>
          <w:rFonts w:ascii="Abadi" w:hAnsi="Abadi" w:cs="Arial"/>
        </w:rPr>
      </w:pPr>
    </w:p>
    <w:p w14:paraId="442EFFBF" w14:textId="40D4F120" w:rsidR="001219FA" w:rsidRPr="009365E2" w:rsidRDefault="001219FA" w:rsidP="001219FA">
      <w:pPr>
        <w:jc w:val="both"/>
        <w:rPr>
          <w:rFonts w:ascii="Abadi" w:hAnsi="Abadi" w:cs="Arial"/>
          <w:sz w:val="24"/>
        </w:rPr>
      </w:pPr>
      <w:r w:rsidRPr="009365E2">
        <w:rPr>
          <w:rFonts w:ascii="Abadi" w:hAnsi="Abadi" w:cs="Arial"/>
          <w:sz w:val="24"/>
        </w:rPr>
        <w:t>S'engage, au nom des membres du groupement, sur la base de l'offre du groupement, à exécuter les prestations demandées dans les conditions définies dans les pièces du marché ;</w:t>
      </w:r>
    </w:p>
    <w:p w14:paraId="5A1618DA" w14:textId="77777777" w:rsidR="001219FA" w:rsidRPr="009365E2" w:rsidRDefault="001219FA" w:rsidP="001219FA">
      <w:pPr>
        <w:jc w:val="both"/>
        <w:rPr>
          <w:rFonts w:ascii="Abadi" w:hAnsi="Abadi" w:cs="Arial"/>
          <w:sz w:val="24"/>
        </w:rPr>
      </w:pPr>
    </w:p>
    <w:p w14:paraId="1CC45490" w14:textId="42B47F82" w:rsidR="001219FA" w:rsidRPr="009365E2" w:rsidRDefault="001219FA" w:rsidP="001219FA">
      <w:pPr>
        <w:jc w:val="both"/>
        <w:rPr>
          <w:rFonts w:ascii="Abadi" w:hAnsi="Abadi" w:cs="Arial"/>
          <w:sz w:val="24"/>
        </w:rPr>
      </w:pPr>
      <w:r w:rsidRPr="009365E2">
        <w:rPr>
          <w:rFonts w:ascii="Abadi" w:hAnsi="Abadi" w:cs="Arial"/>
          <w:sz w:val="24"/>
        </w:rPr>
        <w:t>L'offre ainsi présentée n'est valable toutefois que si la décision d'attribution intervient dans un délai de 90 jours à compter de la date limite de réception des offres fixée par le règlement de la consultation.</w:t>
      </w:r>
    </w:p>
    <w:p w14:paraId="1F00E311" w14:textId="77777777" w:rsidR="007A786F" w:rsidRPr="009365E2" w:rsidRDefault="007A786F" w:rsidP="009B45B9">
      <w:pPr>
        <w:pStyle w:val="fcase1ertab"/>
        <w:tabs>
          <w:tab w:val="left" w:pos="851"/>
        </w:tabs>
        <w:ind w:left="0" w:firstLine="0"/>
        <w:rPr>
          <w:rFonts w:ascii="Abadi" w:hAnsi="Abadi" w:cs="Arial"/>
        </w:rPr>
      </w:pPr>
    </w:p>
    <w:p w14:paraId="0013BB9A" w14:textId="77777777" w:rsidR="001B1AC7" w:rsidRPr="009365E2" w:rsidRDefault="001B1AC7" w:rsidP="009B45B9">
      <w:pPr>
        <w:pStyle w:val="fcase1ertab"/>
        <w:tabs>
          <w:tab w:val="left" w:pos="851"/>
        </w:tabs>
        <w:ind w:left="0" w:firstLine="0"/>
        <w:rPr>
          <w:rFonts w:ascii="Abadi" w:hAnsi="Abadi" w:cs="Arial"/>
        </w:rPr>
      </w:pPr>
    </w:p>
    <w:p w14:paraId="012CF44E" w14:textId="77777777" w:rsidR="001219FA" w:rsidRPr="009365E2" w:rsidRDefault="001219FA" w:rsidP="001219FA">
      <w:pPr>
        <w:pStyle w:val="fcase1ertab"/>
        <w:tabs>
          <w:tab w:val="left" w:pos="851"/>
        </w:tabs>
        <w:ind w:left="0" w:firstLine="0"/>
        <w:rPr>
          <w:rFonts w:ascii="Abadi" w:hAnsi="Abadi" w:cs="Arial"/>
        </w:rPr>
      </w:pPr>
    </w:p>
    <w:p w14:paraId="34A514DA" w14:textId="77777777" w:rsidR="001219FA" w:rsidRPr="009365E2" w:rsidRDefault="001219FA" w:rsidP="001219FA">
      <w:pPr>
        <w:pStyle w:val="Titre2"/>
        <w:numPr>
          <w:ilvl w:val="8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clear" w:pos="0"/>
          <w:tab w:val="num" w:pos="360"/>
          <w:tab w:val="left" w:pos="851"/>
          <w:tab w:val="left" w:pos="2268"/>
        </w:tabs>
        <w:rPr>
          <w:rFonts w:ascii="Abadi" w:hAnsi="Abadi" w:cs="Arial"/>
          <w:sz w:val="24"/>
          <w:szCs w:val="22"/>
        </w:rPr>
      </w:pPr>
      <w:r w:rsidRPr="009365E2">
        <w:rPr>
          <w:rFonts w:ascii="Abadi" w:hAnsi="Abadi" w:cs="Arial"/>
          <w:sz w:val="24"/>
          <w:szCs w:val="22"/>
        </w:rPr>
        <w:t xml:space="preserve">Correspondant - Interlocuteur unique </w:t>
      </w:r>
    </w:p>
    <w:p w14:paraId="3C1DB1BC" w14:textId="77777777" w:rsidR="001219FA" w:rsidRPr="009365E2" w:rsidRDefault="001219FA" w:rsidP="001219FA">
      <w:pPr>
        <w:pStyle w:val="fcasegauch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08"/>
        </w:tabs>
        <w:spacing w:after="0"/>
        <w:ind w:left="0" w:firstLine="0"/>
        <w:rPr>
          <w:rFonts w:ascii="Abadi" w:hAnsi="Abadi" w:cs="Arial"/>
          <w:b/>
        </w:rPr>
      </w:pPr>
      <w:r w:rsidRPr="009365E2">
        <w:rPr>
          <w:rFonts w:ascii="Abadi" w:hAnsi="Abadi" w:cs="Arial"/>
          <w:b/>
        </w:rPr>
        <w:tab/>
      </w:r>
    </w:p>
    <w:p w14:paraId="5A3843A9" w14:textId="77777777" w:rsidR="001219FA" w:rsidRPr="009365E2" w:rsidRDefault="001219FA" w:rsidP="00121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ascii="Abadi" w:eastAsia="Wingdings" w:hAnsi="Abadi" w:cs="Times New Roman"/>
          <w:sz w:val="24"/>
          <w:lang w:eastAsia="fr-FR"/>
        </w:rPr>
      </w:pPr>
      <w:r w:rsidRPr="009365E2">
        <w:rPr>
          <w:rFonts w:ascii="Abadi" w:eastAsia="Wingdings" w:hAnsi="Abadi" w:cs="Times New Roman"/>
          <w:sz w:val="24"/>
          <w:lang w:eastAsia="fr-FR"/>
        </w:rPr>
        <w:t>Nom, prénom</w:t>
      </w:r>
      <w:r w:rsidRPr="009365E2">
        <w:rPr>
          <w:rFonts w:ascii="Abadi" w:eastAsia="Wingdings" w:hAnsi="Abadi" w:cs="Times New Roman"/>
          <w:sz w:val="24"/>
          <w:lang w:eastAsia="fr-FR"/>
        </w:rPr>
        <w:tab/>
      </w:r>
    </w:p>
    <w:p w14:paraId="3B88A221" w14:textId="77777777" w:rsidR="001219FA" w:rsidRPr="009365E2" w:rsidRDefault="001219FA" w:rsidP="00121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ascii="Abadi" w:eastAsia="Wingdings" w:hAnsi="Abadi" w:cs="Times New Roman"/>
          <w:sz w:val="24"/>
          <w:lang w:eastAsia="fr-FR"/>
        </w:rPr>
      </w:pPr>
      <w:r w:rsidRPr="009365E2">
        <w:rPr>
          <w:rFonts w:ascii="Abadi" w:eastAsia="Wingdings" w:hAnsi="Abadi" w:cs="Times New Roman"/>
          <w:sz w:val="24"/>
          <w:lang w:eastAsia="fr-FR"/>
        </w:rPr>
        <w:t xml:space="preserve">Qualité </w:t>
      </w:r>
      <w:r w:rsidRPr="009365E2">
        <w:rPr>
          <w:rFonts w:ascii="Abadi" w:eastAsia="Wingdings" w:hAnsi="Abadi" w:cs="Times New Roman"/>
          <w:sz w:val="24"/>
          <w:lang w:eastAsia="fr-FR"/>
        </w:rPr>
        <w:tab/>
      </w:r>
    </w:p>
    <w:p w14:paraId="03C0AFDF" w14:textId="77777777" w:rsidR="001219FA" w:rsidRPr="009365E2" w:rsidRDefault="001219FA" w:rsidP="00121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ascii="Abadi" w:eastAsia="Wingdings" w:hAnsi="Abadi" w:cs="Times New Roman"/>
          <w:sz w:val="24"/>
          <w:lang w:eastAsia="fr-FR"/>
        </w:rPr>
      </w:pPr>
      <w:r w:rsidRPr="009365E2">
        <w:rPr>
          <w:rFonts w:ascii="Abadi" w:eastAsia="Wingdings" w:hAnsi="Abadi" w:cs="Times New Roman"/>
          <w:sz w:val="24"/>
          <w:lang w:eastAsia="fr-FR"/>
        </w:rPr>
        <w:t>Adresse postale</w:t>
      </w:r>
      <w:r w:rsidRPr="009365E2">
        <w:rPr>
          <w:rFonts w:ascii="Abadi" w:eastAsia="Wingdings" w:hAnsi="Abadi" w:cs="Times New Roman"/>
          <w:sz w:val="24"/>
          <w:lang w:eastAsia="fr-FR"/>
        </w:rPr>
        <w:tab/>
      </w:r>
    </w:p>
    <w:p w14:paraId="1227B65C" w14:textId="77777777" w:rsidR="001219FA" w:rsidRPr="009365E2" w:rsidRDefault="001219FA" w:rsidP="00121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ascii="Abadi" w:eastAsia="Wingdings" w:hAnsi="Abadi" w:cs="Times New Roman"/>
          <w:sz w:val="24"/>
          <w:lang w:eastAsia="fr-FR"/>
        </w:rPr>
      </w:pPr>
      <w:r w:rsidRPr="009365E2">
        <w:rPr>
          <w:rFonts w:ascii="Abadi" w:eastAsia="Wingdings" w:hAnsi="Abadi" w:cs="Times New Roman"/>
          <w:sz w:val="24"/>
          <w:lang w:eastAsia="fr-FR"/>
        </w:rPr>
        <w:t>Adresse électronique</w:t>
      </w:r>
      <w:r w:rsidRPr="009365E2">
        <w:rPr>
          <w:rFonts w:ascii="Abadi" w:eastAsia="Wingdings" w:hAnsi="Abadi" w:cs="Times New Roman"/>
          <w:sz w:val="24"/>
          <w:lang w:eastAsia="fr-FR"/>
        </w:rPr>
        <w:tab/>
      </w:r>
    </w:p>
    <w:p w14:paraId="188BB1AE" w14:textId="77777777" w:rsidR="001219FA" w:rsidRPr="009365E2" w:rsidRDefault="001219FA" w:rsidP="001219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uppressAutoHyphens w:val="0"/>
        <w:spacing w:before="120"/>
        <w:rPr>
          <w:rFonts w:ascii="Abadi" w:eastAsia="Wingdings" w:hAnsi="Abadi" w:cs="Arial"/>
          <w:sz w:val="24"/>
          <w:lang w:eastAsia="fr-FR"/>
        </w:rPr>
      </w:pPr>
      <w:r w:rsidRPr="009365E2">
        <w:rPr>
          <w:rFonts w:ascii="Abadi" w:eastAsia="Wingdings" w:hAnsi="Abadi" w:cs="Times New Roman"/>
          <w:sz w:val="24"/>
          <w:lang w:eastAsia="fr-FR"/>
        </w:rPr>
        <w:t xml:space="preserve">Téléphone </w:t>
      </w:r>
      <w:r w:rsidRPr="009365E2">
        <w:rPr>
          <w:rFonts w:ascii="Abadi" w:eastAsia="Wingdings" w:hAnsi="Abadi" w:cs="Times New Roman"/>
          <w:sz w:val="24"/>
          <w:lang w:eastAsia="fr-FR"/>
        </w:rPr>
        <w:tab/>
      </w:r>
    </w:p>
    <w:p w14:paraId="422C13E9" w14:textId="77777777" w:rsidR="001219FA" w:rsidRPr="009365E2" w:rsidRDefault="001219FA" w:rsidP="001219FA">
      <w:pPr>
        <w:pStyle w:val="fcase1ertab"/>
        <w:tabs>
          <w:tab w:val="left" w:pos="851"/>
        </w:tabs>
        <w:ind w:left="0" w:firstLine="0"/>
        <w:rPr>
          <w:rFonts w:ascii="Abadi" w:hAnsi="Abadi" w:cs="Arial"/>
        </w:rPr>
      </w:pPr>
    </w:p>
    <w:p w14:paraId="3004B839" w14:textId="77777777" w:rsidR="001219FA" w:rsidRPr="009365E2" w:rsidRDefault="001219FA" w:rsidP="001219FA">
      <w:pPr>
        <w:pStyle w:val="fcase1ertab"/>
        <w:tabs>
          <w:tab w:val="left" w:pos="851"/>
        </w:tabs>
        <w:ind w:left="0" w:firstLine="0"/>
        <w:rPr>
          <w:rFonts w:ascii="Abadi" w:hAnsi="Abadi" w:cs="Arial"/>
        </w:rPr>
      </w:pPr>
    </w:p>
    <w:p w14:paraId="401C2FBC" w14:textId="77777777" w:rsidR="001219FA" w:rsidRPr="009365E2" w:rsidRDefault="001219FA" w:rsidP="001219FA">
      <w:pPr>
        <w:pStyle w:val="fcase1ertab"/>
        <w:tabs>
          <w:tab w:val="left" w:pos="851"/>
        </w:tabs>
        <w:ind w:left="0" w:firstLine="0"/>
        <w:rPr>
          <w:rFonts w:ascii="Abadi" w:hAnsi="Abadi" w:cs="Arial"/>
        </w:rPr>
      </w:pPr>
    </w:p>
    <w:p w14:paraId="14600EA6" w14:textId="77777777" w:rsidR="001219FA" w:rsidRPr="009365E2" w:rsidRDefault="001219FA" w:rsidP="001219FA">
      <w:pPr>
        <w:jc w:val="both"/>
        <w:rPr>
          <w:rFonts w:ascii="Abadi" w:eastAsia="Wingdings" w:hAnsi="Abadi" w:cs="Arial"/>
          <w:sz w:val="24"/>
          <w:szCs w:val="22"/>
          <w:lang w:eastAsia="fr-FR"/>
        </w:rPr>
      </w:pPr>
      <w:r w:rsidRPr="009365E2">
        <w:rPr>
          <w:rFonts w:ascii="Abadi" w:eastAsia="Wingdings" w:hAnsi="Abadi" w:cs="Arial"/>
          <w:sz w:val="24"/>
          <w:szCs w:val="22"/>
          <w:lang w:eastAsia="fr-FR"/>
        </w:rPr>
        <w:t>J’affirme, sous peine de résiliation du marché, ou de mise en régie à mes torts exclusifs / aux torts exclusifs de la société (1) que je / la société (1) pour laquelle j’interviens ne tombe pas sous le coup d’une interdiction découlant de l’article L 2141-3 du code de la commande publique.</w:t>
      </w:r>
    </w:p>
    <w:p w14:paraId="03A82041" w14:textId="5EB211F6" w:rsidR="001219FA" w:rsidRDefault="007A786F" w:rsidP="001219FA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</w:rPr>
        <w:br w:type="page"/>
      </w:r>
      <w:r w:rsidR="001219FA">
        <w:rPr>
          <w:rFonts w:ascii="Arial" w:hAnsi="Arial" w:cs="Arial"/>
          <w:b/>
          <w:sz w:val="22"/>
          <w:szCs w:val="22"/>
        </w:rPr>
        <w:lastRenderedPageBreak/>
        <w:t xml:space="preserve"> </w:t>
      </w:r>
    </w:p>
    <w:p w14:paraId="700FF4E4" w14:textId="6D8EF2BC" w:rsidR="009B1CD0" w:rsidRPr="009365E2" w:rsidRDefault="009B1CD0" w:rsidP="009B45B9">
      <w:pPr>
        <w:tabs>
          <w:tab w:val="left" w:pos="851"/>
          <w:tab w:val="left" w:pos="6237"/>
        </w:tabs>
        <w:rPr>
          <w:rFonts w:ascii="Abadi" w:hAnsi="Abadi" w:cs="Arial"/>
          <w:b/>
          <w:iCs/>
          <w:sz w:val="22"/>
          <w:szCs w:val="22"/>
        </w:rPr>
      </w:pPr>
      <w:r w:rsidRPr="009365E2">
        <w:rPr>
          <w:rFonts w:ascii="Abadi" w:hAnsi="Abadi" w:cs="Arial"/>
          <w:b/>
          <w:sz w:val="22"/>
          <w:szCs w:val="22"/>
        </w:rPr>
        <w:t xml:space="preserve">B2 </w:t>
      </w:r>
      <w:r w:rsidR="0021797C" w:rsidRPr="009365E2">
        <w:rPr>
          <w:rFonts w:ascii="Abadi" w:hAnsi="Abadi" w:cs="Arial"/>
          <w:b/>
          <w:sz w:val="22"/>
          <w:szCs w:val="22"/>
        </w:rPr>
        <w:t>–</w:t>
      </w:r>
      <w:r w:rsidRPr="009365E2">
        <w:rPr>
          <w:rFonts w:ascii="Abadi" w:hAnsi="Abadi" w:cs="Arial"/>
          <w:b/>
          <w:sz w:val="22"/>
          <w:szCs w:val="22"/>
        </w:rPr>
        <w:t xml:space="preserve"> </w:t>
      </w:r>
      <w:r w:rsidR="0021797C" w:rsidRPr="009365E2">
        <w:rPr>
          <w:rFonts w:ascii="Abadi" w:hAnsi="Abadi" w:cs="Arial"/>
          <w:b/>
          <w:sz w:val="22"/>
          <w:szCs w:val="22"/>
        </w:rPr>
        <w:t>Nature du groupement et</w:t>
      </w:r>
      <w:r w:rsidR="00036500" w:rsidRPr="009365E2">
        <w:rPr>
          <w:rFonts w:ascii="Abadi" w:hAnsi="Abadi" w:cs="Arial"/>
          <w:b/>
          <w:sz w:val="22"/>
          <w:szCs w:val="22"/>
        </w:rPr>
        <w:t>,</w:t>
      </w:r>
      <w:r w:rsidR="0021797C" w:rsidRPr="009365E2">
        <w:rPr>
          <w:rFonts w:ascii="Abadi" w:hAnsi="Abadi" w:cs="Arial"/>
          <w:b/>
          <w:sz w:val="22"/>
          <w:szCs w:val="22"/>
        </w:rPr>
        <w:t xml:space="preserve"> </w:t>
      </w:r>
      <w:r w:rsidR="00036500" w:rsidRPr="009365E2">
        <w:rPr>
          <w:rFonts w:ascii="Abadi" w:hAnsi="Abadi" w:cs="Arial"/>
          <w:b/>
          <w:sz w:val="22"/>
          <w:szCs w:val="22"/>
        </w:rPr>
        <w:t>en cas de groupement conjoint,</w:t>
      </w:r>
      <w:r w:rsidR="00036500" w:rsidRPr="009365E2" w:rsidDel="0021797C">
        <w:rPr>
          <w:rFonts w:ascii="Abadi" w:hAnsi="Abadi" w:cs="Arial"/>
          <w:b/>
          <w:sz w:val="22"/>
          <w:szCs w:val="22"/>
        </w:rPr>
        <w:t xml:space="preserve"> </w:t>
      </w:r>
      <w:r w:rsidR="0021797C" w:rsidRPr="009365E2">
        <w:rPr>
          <w:rFonts w:ascii="Abadi" w:hAnsi="Abadi" w:cs="Arial"/>
          <w:b/>
          <w:sz w:val="22"/>
          <w:szCs w:val="22"/>
        </w:rPr>
        <w:t>r</w:t>
      </w:r>
      <w:r w:rsidRPr="009365E2">
        <w:rPr>
          <w:rFonts w:ascii="Abadi" w:hAnsi="Abadi" w:cs="Arial"/>
          <w:b/>
          <w:sz w:val="22"/>
          <w:szCs w:val="22"/>
        </w:rPr>
        <w:t>épartition des prestations</w:t>
      </w:r>
      <w:r w:rsidRPr="009365E2">
        <w:rPr>
          <w:rFonts w:ascii="Abadi" w:hAnsi="Abadi" w:cs="Arial"/>
          <w:b/>
          <w:iCs/>
          <w:sz w:val="22"/>
          <w:szCs w:val="22"/>
        </w:rPr>
        <w:t> :</w:t>
      </w:r>
    </w:p>
    <w:p w14:paraId="2F32D015" w14:textId="77777777" w:rsidR="00354C04" w:rsidRPr="009365E2" w:rsidRDefault="00354C04" w:rsidP="009B45B9">
      <w:pPr>
        <w:pStyle w:val="fcase1ertab"/>
        <w:tabs>
          <w:tab w:val="left" w:pos="851"/>
        </w:tabs>
        <w:rPr>
          <w:rFonts w:ascii="Abadi" w:hAnsi="Abadi" w:cs="Arial"/>
        </w:rPr>
      </w:pPr>
      <w:r w:rsidRPr="009365E2">
        <w:rPr>
          <w:rFonts w:ascii="Abadi" w:hAnsi="Abadi" w:cs="Arial"/>
          <w:i/>
          <w:iCs/>
          <w:sz w:val="18"/>
          <w:szCs w:val="18"/>
        </w:rPr>
        <w:t>(</w:t>
      </w:r>
      <w:proofErr w:type="gramStart"/>
      <w:r w:rsidRPr="009365E2">
        <w:rPr>
          <w:rFonts w:ascii="Abadi" w:hAnsi="Abadi" w:cs="Arial"/>
          <w:i/>
          <w:iCs/>
          <w:sz w:val="18"/>
          <w:szCs w:val="18"/>
        </w:rPr>
        <w:t>en</w:t>
      </w:r>
      <w:proofErr w:type="gramEnd"/>
      <w:r w:rsidRPr="009365E2">
        <w:rPr>
          <w:rFonts w:ascii="Abadi" w:hAnsi="Abadi" w:cs="Arial"/>
          <w:i/>
          <w:iCs/>
          <w:sz w:val="18"/>
          <w:szCs w:val="18"/>
        </w:rPr>
        <w:t xml:space="preserve"> cas de groupement d’opérateurs économiques.)</w:t>
      </w:r>
    </w:p>
    <w:p w14:paraId="4B6575D8" w14:textId="77777777" w:rsidR="00036500" w:rsidRPr="009365E2" w:rsidRDefault="00036500" w:rsidP="009B45B9">
      <w:pPr>
        <w:tabs>
          <w:tab w:val="left" w:pos="851"/>
          <w:tab w:val="left" w:pos="6237"/>
        </w:tabs>
        <w:rPr>
          <w:rFonts w:ascii="Abadi" w:hAnsi="Abadi" w:cs="Arial"/>
          <w:i/>
          <w:iCs/>
          <w:sz w:val="18"/>
          <w:szCs w:val="18"/>
        </w:rPr>
      </w:pPr>
    </w:p>
    <w:p w14:paraId="0E66AC80" w14:textId="77777777" w:rsidR="0021797C" w:rsidRPr="009365E2" w:rsidRDefault="0021797C" w:rsidP="009B45B9">
      <w:pPr>
        <w:pStyle w:val="fcase1ertab"/>
        <w:tabs>
          <w:tab w:val="left" w:pos="851"/>
        </w:tabs>
        <w:ind w:left="0" w:firstLine="0"/>
        <w:rPr>
          <w:rFonts w:ascii="Abadi" w:hAnsi="Abadi" w:cs="Arial"/>
        </w:rPr>
      </w:pPr>
      <w:r w:rsidRPr="009365E2">
        <w:rPr>
          <w:rFonts w:ascii="Abadi" w:hAnsi="Abadi" w:cs="Arial"/>
        </w:rPr>
        <w:t xml:space="preserve">Pour l’exécution du marché ou de l’accord-cadre, le groupement </w:t>
      </w:r>
      <w:r w:rsidR="00036500" w:rsidRPr="009365E2">
        <w:rPr>
          <w:rFonts w:ascii="Abadi" w:hAnsi="Abadi" w:cs="Arial"/>
        </w:rPr>
        <w:t>d’opérateurs économiques est</w:t>
      </w:r>
      <w:r w:rsidRPr="009365E2">
        <w:rPr>
          <w:rFonts w:ascii="Abadi" w:hAnsi="Abadi" w:cs="Arial"/>
        </w:rPr>
        <w:t> :</w:t>
      </w:r>
    </w:p>
    <w:p w14:paraId="13F4537D" w14:textId="77777777" w:rsidR="00036500" w:rsidRPr="009365E2" w:rsidRDefault="00036500" w:rsidP="009B45B9">
      <w:pPr>
        <w:pStyle w:val="fcase1ertab"/>
        <w:tabs>
          <w:tab w:val="left" w:pos="851"/>
        </w:tabs>
        <w:rPr>
          <w:rFonts w:ascii="Abadi" w:hAnsi="Abadi" w:cs="Arial"/>
        </w:rPr>
      </w:pPr>
      <w:r w:rsidRPr="009365E2">
        <w:rPr>
          <w:rFonts w:ascii="Abadi" w:hAnsi="Abadi" w:cs="Arial"/>
          <w:i/>
          <w:iCs/>
          <w:sz w:val="18"/>
          <w:szCs w:val="18"/>
        </w:rPr>
        <w:t>(Cocher la case correspondante.)</w:t>
      </w:r>
    </w:p>
    <w:p w14:paraId="1F33A39A" w14:textId="1BB26BFF" w:rsidR="00354C04" w:rsidRPr="009365E2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badi" w:hAnsi="Abadi" w:cs="Arial"/>
        </w:rPr>
      </w:pPr>
      <w:r w:rsidRPr="009365E2">
        <w:rPr>
          <w:rFonts w:ascii="Abadi" w:hAnsi="Abad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365E2">
        <w:rPr>
          <w:rFonts w:ascii="Abadi" w:hAnsi="Abadi"/>
        </w:rPr>
        <w:instrText xml:space="preserve"> FORMCHECKBOX </w:instrText>
      </w:r>
      <w:r w:rsidRPr="009365E2">
        <w:rPr>
          <w:rFonts w:ascii="Abadi" w:hAnsi="Abadi"/>
        </w:rPr>
      </w:r>
      <w:r w:rsidRPr="009365E2">
        <w:rPr>
          <w:rFonts w:ascii="Abadi" w:hAnsi="Abadi"/>
        </w:rPr>
        <w:fldChar w:fldCharType="separate"/>
      </w:r>
      <w:r w:rsidRPr="009365E2">
        <w:rPr>
          <w:rFonts w:ascii="Abadi" w:hAnsi="Abadi"/>
        </w:rPr>
        <w:fldChar w:fldCharType="end"/>
      </w:r>
      <w:r w:rsidRPr="009365E2">
        <w:rPr>
          <w:rFonts w:ascii="Abadi" w:hAnsi="Abadi" w:cs="Arial"/>
          <w:i/>
          <w:iCs/>
        </w:rPr>
        <w:t xml:space="preserve"> </w:t>
      </w:r>
      <w:r w:rsidR="001219FA" w:rsidRPr="009365E2">
        <w:rPr>
          <w:rFonts w:ascii="Abadi" w:hAnsi="Abadi" w:cs="Arial"/>
        </w:rPr>
        <w:t>Conjoint</w:t>
      </w:r>
      <w:r w:rsidRPr="009365E2">
        <w:rPr>
          <w:rFonts w:ascii="Abadi" w:hAnsi="Abadi" w:cs="Arial"/>
        </w:rPr>
        <w:tab/>
      </w:r>
      <w:r w:rsidRPr="009365E2">
        <w:rPr>
          <w:rFonts w:ascii="Abadi" w:hAnsi="Abadi" w:cs="Arial"/>
        </w:rPr>
        <w:tab/>
        <w:t>OU</w:t>
      </w:r>
      <w:r w:rsidRPr="009365E2">
        <w:rPr>
          <w:rFonts w:ascii="Abadi" w:hAnsi="Abadi" w:cs="Arial"/>
        </w:rPr>
        <w:tab/>
      </w:r>
      <w:r w:rsidRPr="009365E2">
        <w:rPr>
          <w:rFonts w:ascii="Abadi" w:hAnsi="Abadi" w:cs="Arial"/>
        </w:rPr>
        <w:tab/>
      </w:r>
      <w:r w:rsidRPr="009365E2">
        <w:rPr>
          <w:rFonts w:ascii="Abadi" w:hAnsi="Abad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365E2">
        <w:rPr>
          <w:rFonts w:ascii="Abadi" w:hAnsi="Abadi"/>
        </w:rPr>
        <w:instrText xml:space="preserve"> FORMCHECKBOX </w:instrText>
      </w:r>
      <w:r w:rsidRPr="009365E2">
        <w:rPr>
          <w:rFonts w:ascii="Abadi" w:hAnsi="Abadi"/>
        </w:rPr>
      </w:r>
      <w:r w:rsidRPr="009365E2">
        <w:rPr>
          <w:rFonts w:ascii="Abadi" w:hAnsi="Abadi"/>
        </w:rPr>
        <w:fldChar w:fldCharType="separate"/>
      </w:r>
      <w:r w:rsidRPr="009365E2">
        <w:rPr>
          <w:rFonts w:ascii="Abadi" w:hAnsi="Abadi"/>
        </w:rPr>
        <w:fldChar w:fldCharType="end"/>
      </w:r>
      <w:r w:rsidRPr="009365E2">
        <w:rPr>
          <w:rFonts w:ascii="Abadi" w:hAnsi="Abadi" w:cs="Arial"/>
          <w:iCs/>
        </w:rPr>
        <w:t xml:space="preserve"> </w:t>
      </w:r>
      <w:r w:rsidR="001219FA" w:rsidRPr="009365E2">
        <w:rPr>
          <w:rFonts w:ascii="Abadi" w:hAnsi="Abadi" w:cs="Arial"/>
        </w:rPr>
        <w:t>S</w:t>
      </w:r>
      <w:r w:rsidRPr="009365E2">
        <w:rPr>
          <w:rFonts w:ascii="Abadi" w:hAnsi="Abadi" w:cs="Arial"/>
        </w:rPr>
        <w:t>olidaire</w:t>
      </w:r>
    </w:p>
    <w:p w14:paraId="1B17FF79" w14:textId="77777777" w:rsidR="00354C04" w:rsidRPr="009365E2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badi" w:hAnsi="Abadi" w:cs="Arial"/>
        </w:rPr>
      </w:pPr>
    </w:p>
    <w:p w14:paraId="02B0851A" w14:textId="77777777" w:rsidR="009B1CD0" w:rsidRPr="009365E2" w:rsidRDefault="009B1CD0" w:rsidP="006C4338">
      <w:pPr>
        <w:tabs>
          <w:tab w:val="left" w:pos="851"/>
        </w:tabs>
        <w:spacing w:before="120"/>
        <w:jc w:val="both"/>
        <w:rPr>
          <w:rFonts w:ascii="Abadi" w:hAnsi="Abadi" w:cs="Arial"/>
          <w:b/>
          <w:bCs/>
        </w:rPr>
      </w:pPr>
      <w:r w:rsidRPr="009365E2">
        <w:rPr>
          <w:rFonts w:ascii="Abadi" w:hAnsi="Abadi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9365E2" w14:paraId="07921F64" w14:textId="77777777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EED624" w14:textId="77777777" w:rsidR="009B1CD0" w:rsidRPr="009365E2" w:rsidRDefault="009B1CD0" w:rsidP="006F3DF9">
            <w:pPr>
              <w:tabs>
                <w:tab w:val="left" w:pos="851"/>
              </w:tabs>
              <w:jc w:val="center"/>
              <w:rPr>
                <w:rFonts w:ascii="Abadi" w:hAnsi="Abadi" w:cs="Arial"/>
                <w:b/>
              </w:rPr>
            </w:pPr>
            <w:r w:rsidRPr="009365E2">
              <w:rPr>
                <w:rFonts w:ascii="Abadi" w:hAnsi="Abadi" w:cs="Arial"/>
                <w:b/>
              </w:rPr>
              <w:t xml:space="preserve">Désignation des membres </w:t>
            </w:r>
          </w:p>
          <w:p w14:paraId="0D99F68E" w14:textId="77777777" w:rsidR="009B1CD0" w:rsidRPr="009365E2" w:rsidRDefault="009B1CD0" w:rsidP="005846FB">
            <w:pPr>
              <w:tabs>
                <w:tab w:val="left" w:pos="851"/>
              </w:tabs>
              <w:jc w:val="center"/>
              <w:rPr>
                <w:rFonts w:ascii="Abadi" w:hAnsi="Abadi"/>
                <w:b/>
              </w:rPr>
            </w:pPr>
            <w:proofErr w:type="gramStart"/>
            <w:r w:rsidRPr="009365E2">
              <w:rPr>
                <w:rFonts w:ascii="Abadi" w:hAnsi="Abadi" w:cs="Arial"/>
                <w:b/>
              </w:rPr>
              <w:t>du</w:t>
            </w:r>
            <w:proofErr w:type="gramEnd"/>
            <w:r w:rsidRPr="009365E2">
              <w:rPr>
                <w:rFonts w:ascii="Abadi" w:hAnsi="Abadi" w:cs="Arial"/>
                <w:b/>
              </w:rPr>
              <w:t xml:space="preserve">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45709" w14:textId="77777777" w:rsidR="009B1CD0" w:rsidRPr="009365E2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rFonts w:ascii="Abadi" w:hAnsi="Abadi"/>
                <w:b/>
                <w:i w:val="0"/>
                <w:sz w:val="20"/>
              </w:rPr>
            </w:pPr>
            <w:r w:rsidRPr="009365E2">
              <w:rPr>
                <w:rFonts w:ascii="Abadi" w:hAnsi="Abadi"/>
                <w:b/>
                <w:i w:val="0"/>
                <w:sz w:val="20"/>
              </w:rPr>
              <w:t>Prestations exécutées par les membres</w:t>
            </w:r>
          </w:p>
          <w:p w14:paraId="63DBEFF9" w14:textId="77777777" w:rsidR="009B1CD0" w:rsidRPr="009365E2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rFonts w:ascii="Abadi" w:hAnsi="Abadi"/>
                <w:b/>
              </w:rPr>
            </w:pPr>
            <w:proofErr w:type="gramStart"/>
            <w:r w:rsidRPr="009365E2">
              <w:rPr>
                <w:rFonts w:ascii="Abadi" w:hAnsi="Abadi"/>
                <w:b/>
                <w:i w:val="0"/>
                <w:sz w:val="20"/>
              </w:rPr>
              <w:t>du</w:t>
            </w:r>
            <w:proofErr w:type="gramEnd"/>
            <w:r w:rsidRPr="009365E2">
              <w:rPr>
                <w:rFonts w:ascii="Abadi" w:hAnsi="Abadi"/>
                <w:b/>
                <w:i w:val="0"/>
                <w:sz w:val="20"/>
              </w:rPr>
              <w:t xml:space="preserve"> groupement conjoint</w:t>
            </w:r>
          </w:p>
        </w:tc>
      </w:tr>
      <w:tr w:rsidR="009B1CD0" w:rsidRPr="009365E2" w14:paraId="38F02ECC" w14:textId="77777777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CB0371" w14:textId="77777777" w:rsidR="009B1CD0" w:rsidRPr="009365E2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Abadi" w:hAnsi="Abadi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64FBDCD" w14:textId="77777777" w:rsidR="009B1CD0" w:rsidRPr="009365E2" w:rsidRDefault="009B1CD0" w:rsidP="009B45B9">
            <w:pPr>
              <w:tabs>
                <w:tab w:val="left" w:pos="851"/>
              </w:tabs>
              <w:jc w:val="center"/>
              <w:rPr>
                <w:rFonts w:ascii="Abadi" w:hAnsi="Abadi" w:cs="Arial"/>
                <w:b/>
              </w:rPr>
            </w:pPr>
            <w:r w:rsidRPr="009365E2">
              <w:rPr>
                <w:rFonts w:ascii="Abadi" w:hAnsi="Abadi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311A58" w14:textId="77777777" w:rsidR="009B1CD0" w:rsidRPr="009365E2" w:rsidRDefault="009B1CD0" w:rsidP="009B45B9">
            <w:pPr>
              <w:tabs>
                <w:tab w:val="left" w:pos="851"/>
              </w:tabs>
              <w:jc w:val="center"/>
              <w:rPr>
                <w:rFonts w:ascii="Abadi" w:hAnsi="Abadi" w:cs="Arial"/>
                <w:b/>
              </w:rPr>
            </w:pPr>
            <w:r w:rsidRPr="009365E2">
              <w:rPr>
                <w:rFonts w:ascii="Abadi" w:hAnsi="Abadi" w:cs="Arial"/>
                <w:b/>
              </w:rPr>
              <w:t xml:space="preserve">Montant HT </w:t>
            </w:r>
          </w:p>
          <w:p w14:paraId="42CC76A3" w14:textId="77777777" w:rsidR="009B1CD0" w:rsidRPr="009365E2" w:rsidRDefault="009B1CD0" w:rsidP="009B45B9">
            <w:pPr>
              <w:tabs>
                <w:tab w:val="left" w:pos="851"/>
              </w:tabs>
              <w:jc w:val="center"/>
              <w:rPr>
                <w:rFonts w:ascii="Abadi" w:hAnsi="Abadi" w:cs="Arial"/>
              </w:rPr>
            </w:pPr>
            <w:proofErr w:type="gramStart"/>
            <w:r w:rsidRPr="009365E2">
              <w:rPr>
                <w:rFonts w:ascii="Abadi" w:hAnsi="Abadi" w:cs="Arial"/>
                <w:b/>
              </w:rPr>
              <w:t>de</w:t>
            </w:r>
            <w:proofErr w:type="gramEnd"/>
            <w:r w:rsidRPr="009365E2">
              <w:rPr>
                <w:rFonts w:ascii="Abadi" w:hAnsi="Abadi" w:cs="Arial"/>
                <w:b/>
              </w:rPr>
              <w:t xml:space="preserve"> la prestation</w:t>
            </w:r>
          </w:p>
        </w:tc>
      </w:tr>
      <w:tr w:rsidR="009B1CD0" w:rsidRPr="009365E2" w14:paraId="11BB6EF9" w14:textId="77777777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1400AF1" w14:textId="77777777" w:rsidR="009B1CD0" w:rsidRPr="009365E2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badi" w:hAnsi="Abadi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0F0C0A7" w14:textId="77777777" w:rsidR="009B1CD0" w:rsidRPr="009365E2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badi" w:hAnsi="Abadi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F1B9F4E" w14:textId="77777777" w:rsidR="009B1CD0" w:rsidRPr="009365E2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badi" w:hAnsi="Abadi" w:cs="Arial"/>
              </w:rPr>
            </w:pPr>
          </w:p>
        </w:tc>
      </w:tr>
      <w:tr w:rsidR="009B1CD0" w:rsidRPr="009365E2" w14:paraId="1E5F7743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5E9CEED8" w14:textId="77777777" w:rsidR="009B1CD0" w:rsidRPr="009365E2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badi" w:hAnsi="Abadi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14:paraId="4583AAA3" w14:textId="77777777" w:rsidR="009B1CD0" w:rsidRPr="009365E2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badi" w:hAnsi="Abadi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73604B5" w14:textId="77777777" w:rsidR="009B1CD0" w:rsidRPr="009365E2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badi" w:hAnsi="Abadi" w:cs="Arial"/>
              </w:rPr>
            </w:pPr>
          </w:p>
        </w:tc>
      </w:tr>
      <w:tr w:rsidR="009B1CD0" w:rsidRPr="009365E2" w14:paraId="67617677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4F6F0135" w14:textId="77777777" w:rsidR="009B1CD0" w:rsidRPr="009365E2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badi" w:hAnsi="Abadi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708E2D1C" w14:textId="77777777" w:rsidR="009B1CD0" w:rsidRPr="009365E2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badi" w:hAnsi="Abadi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196589BA" w14:textId="77777777" w:rsidR="009B1CD0" w:rsidRPr="009365E2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badi" w:hAnsi="Abadi" w:cs="Arial"/>
              </w:rPr>
            </w:pPr>
          </w:p>
        </w:tc>
      </w:tr>
    </w:tbl>
    <w:p w14:paraId="210AA187" w14:textId="77777777" w:rsidR="009B1CD0" w:rsidRPr="009365E2" w:rsidRDefault="009B1CD0" w:rsidP="006C4338">
      <w:pPr>
        <w:tabs>
          <w:tab w:val="left" w:pos="851"/>
          <w:tab w:val="left" w:pos="6237"/>
        </w:tabs>
        <w:rPr>
          <w:rFonts w:ascii="Abadi" w:hAnsi="Abadi"/>
        </w:rPr>
      </w:pPr>
    </w:p>
    <w:p w14:paraId="2FE379E8" w14:textId="77777777" w:rsidR="009B1CD0" w:rsidRPr="009365E2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badi" w:hAnsi="Abadi" w:cs="Arial"/>
          <w:bCs/>
          <w:iCs/>
        </w:rPr>
      </w:pPr>
    </w:p>
    <w:p w14:paraId="44C88628" w14:textId="77777777" w:rsidR="009B1CD0" w:rsidRPr="009365E2" w:rsidRDefault="009B1CD0" w:rsidP="006F3DF9">
      <w:pPr>
        <w:pStyle w:val="fcase1ertab"/>
        <w:tabs>
          <w:tab w:val="left" w:pos="851"/>
        </w:tabs>
        <w:ind w:left="0" w:firstLine="0"/>
        <w:rPr>
          <w:rFonts w:ascii="Abadi" w:hAnsi="Abadi" w:cs="Arial"/>
          <w:i/>
          <w:sz w:val="18"/>
          <w:szCs w:val="18"/>
        </w:rPr>
      </w:pPr>
      <w:r w:rsidRPr="009365E2">
        <w:rPr>
          <w:rFonts w:ascii="Abadi" w:hAnsi="Abadi" w:cs="Arial"/>
          <w:b/>
          <w:sz w:val="22"/>
          <w:szCs w:val="22"/>
        </w:rPr>
        <w:t>B3 - Compte (s) à créditer :</w:t>
      </w:r>
    </w:p>
    <w:p w14:paraId="4FADB68A" w14:textId="77777777" w:rsidR="001219FA" w:rsidRPr="009365E2" w:rsidRDefault="001219FA" w:rsidP="001219FA">
      <w:pPr>
        <w:pStyle w:val="fcase1ertab"/>
        <w:tabs>
          <w:tab w:val="left" w:pos="851"/>
        </w:tabs>
        <w:spacing w:before="120"/>
        <w:ind w:left="0" w:firstLine="0"/>
        <w:rPr>
          <w:rFonts w:ascii="Abadi" w:hAnsi="Abadi" w:cs="Arial"/>
          <w:b/>
        </w:rPr>
      </w:pPr>
      <w:r w:rsidRPr="009365E2">
        <w:rPr>
          <w:rFonts w:ascii="Abadi" w:hAnsi="Abadi" w:cs="Arial"/>
          <w:b/>
          <w:i/>
          <w:sz w:val="18"/>
          <w:szCs w:val="18"/>
        </w:rPr>
        <w:t>(Joindre un ou des relevé(s) d’identité bancaire ou postal.)</w:t>
      </w:r>
    </w:p>
    <w:p w14:paraId="5640BE3F" w14:textId="77777777" w:rsidR="001219FA" w:rsidRPr="009365E2" w:rsidRDefault="001219FA" w:rsidP="001219F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badi" w:hAnsi="Abadi" w:cs="Arial"/>
          <w:b/>
        </w:rPr>
      </w:pPr>
    </w:p>
    <w:tbl>
      <w:tblPr>
        <w:tblW w:w="10343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5953"/>
        <w:gridCol w:w="1843"/>
      </w:tblGrid>
      <w:tr w:rsidR="001219FA" w:rsidRPr="009365E2" w14:paraId="0513918B" w14:textId="77777777" w:rsidTr="00241C6B">
        <w:trPr>
          <w:cantSplit/>
          <w:tblHeader/>
        </w:trPr>
        <w:tc>
          <w:tcPr>
            <w:tcW w:w="2547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B9BBB7"/>
          </w:tcPr>
          <w:p w14:paraId="0CCF693B" w14:textId="77777777" w:rsidR="001219FA" w:rsidRPr="009365E2" w:rsidRDefault="001219FA" w:rsidP="00241C6B">
            <w:pPr>
              <w:pStyle w:val="Titre2"/>
              <w:numPr>
                <w:ilvl w:val="8"/>
                <w:numId w:val="1"/>
              </w:numPr>
              <w:shd w:val="clear" w:color="auto" w:fill="00B0F0"/>
              <w:tabs>
                <w:tab w:val="clear" w:pos="0"/>
                <w:tab w:val="num" w:pos="360"/>
                <w:tab w:val="left" w:pos="851"/>
                <w:tab w:val="left" w:pos="2268"/>
              </w:tabs>
              <w:jc w:val="center"/>
              <w:rPr>
                <w:rFonts w:ascii="Abadi" w:hAnsi="Abadi" w:cs="Arial"/>
                <w:sz w:val="24"/>
                <w:szCs w:val="22"/>
              </w:rPr>
            </w:pPr>
            <w:r w:rsidRPr="009365E2">
              <w:rPr>
                <w:rFonts w:ascii="Abadi" w:hAnsi="Abadi" w:cs="Arial"/>
                <w:sz w:val="24"/>
                <w:szCs w:val="22"/>
              </w:rPr>
              <w:t>FOURNISSEUR</w:t>
            </w:r>
          </w:p>
        </w:tc>
        <w:tc>
          <w:tcPr>
            <w:tcW w:w="5953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B9BBB7"/>
          </w:tcPr>
          <w:p w14:paraId="0C04B6F5" w14:textId="77777777" w:rsidR="001219FA" w:rsidRPr="009365E2" w:rsidRDefault="001219FA" w:rsidP="00241C6B">
            <w:pPr>
              <w:pStyle w:val="Titre2"/>
              <w:numPr>
                <w:ilvl w:val="8"/>
                <w:numId w:val="1"/>
              </w:numPr>
              <w:shd w:val="clear" w:color="auto" w:fill="00B0F0"/>
              <w:tabs>
                <w:tab w:val="clear" w:pos="0"/>
                <w:tab w:val="num" w:pos="360"/>
                <w:tab w:val="left" w:pos="851"/>
                <w:tab w:val="left" w:pos="2268"/>
              </w:tabs>
              <w:jc w:val="center"/>
              <w:rPr>
                <w:rFonts w:ascii="Abadi" w:hAnsi="Abadi" w:cs="Arial"/>
                <w:sz w:val="24"/>
                <w:szCs w:val="22"/>
              </w:rPr>
            </w:pPr>
            <w:r w:rsidRPr="009365E2">
              <w:rPr>
                <w:rFonts w:ascii="Abadi" w:hAnsi="Abadi" w:cs="Arial"/>
                <w:sz w:val="24"/>
                <w:szCs w:val="22"/>
              </w:rPr>
              <w:t>IBAN</w:t>
            </w:r>
          </w:p>
        </w:tc>
        <w:tc>
          <w:tcPr>
            <w:tcW w:w="1843" w:type="dxa"/>
            <w:tcBorders>
              <w:top w:val="single" w:sz="18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B9BBB7"/>
          </w:tcPr>
          <w:p w14:paraId="2BEB8329" w14:textId="50EB2A82" w:rsidR="001219FA" w:rsidRPr="009365E2" w:rsidRDefault="00241C6B" w:rsidP="00241C6B">
            <w:pPr>
              <w:pStyle w:val="Titre2"/>
              <w:numPr>
                <w:ilvl w:val="8"/>
                <w:numId w:val="1"/>
              </w:numPr>
              <w:shd w:val="clear" w:color="auto" w:fill="00B0F0"/>
              <w:tabs>
                <w:tab w:val="clear" w:pos="0"/>
                <w:tab w:val="num" w:pos="360"/>
                <w:tab w:val="left" w:pos="851"/>
                <w:tab w:val="left" w:pos="2268"/>
              </w:tabs>
              <w:jc w:val="center"/>
              <w:rPr>
                <w:rFonts w:ascii="Abadi" w:hAnsi="Abadi" w:cs="Arial"/>
                <w:sz w:val="24"/>
                <w:szCs w:val="22"/>
              </w:rPr>
            </w:pPr>
            <w:r w:rsidRPr="009365E2">
              <w:rPr>
                <w:rFonts w:ascii="Abadi" w:hAnsi="Abadi" w:cs="Arial"/>
                <w:sz w:val="24"/>
                <w:szCs w:val="22"/>
              </w:rPr>
              <w:t>BIC</w:t>
            </w:r>
            <w:r w:rsidR="001219FA" w:rsidRPr="009365E2">
              <w:rPr>
                <w:rFonts w:ascii="Abadi" w:hAnsi="Abadi" w:cs="Arial"/>
                <w:sz w:val="24"/>
                <w:szCs w:val="22"/>
              </w:rPr>
              <w:t>*</w:t>
            </w:r>
          </w:p>
        </w:tc>
      </w:tr>
      <w:tr w:rsidR="001219FA" w14:paraId="68E11484" w14:textId="77777777" w:rsidTr="00241C6B">
        <w:trPr>
          <w:cantSplit/>
          <w:tblHeader/>
        </w:trPr>
        <w:tc>
          <w:tcPr>
            <w:tcW w:w="25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AC32636" w14:textId="77777777" w:rsidR="001219FA" w:rsidRDefault="001219FA" w:rsidP="00597682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B9DBF9C" w14:textId="77777777" w:rsidR="001219FA" w:rsidRDefault="001219FA" w:rsidP="00597682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DCC7CEB" w14:textId="77777777" w:rsidR="001219FA" w:rsidRDefault="001219FA" w:rsidP="00597682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19FA" w14:paraId="23BC4AFB" w14:textId="77777777" w:rsidTr="00241C6B">
        <w:trPr>
          <w:cantSplit/>
          <w:tblHeader/>
        </w:trPr>
        <w:tc>
          <w:tcPr>
            <w:tcW w:w="25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1DDD014B" w14:textId="77777777" w:rsidR="001219FA" w:rsidRDefault="001219FA" w:rsidP="00597682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2875EF5" w14:textId="77777777" w:rsidR="001219FA" w:rsidRDefault="001219FA" w:rsidP="00597682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E52A622" w14:textId="77777777" w:rsidR="001219FA" w:rsidRDefault="001219FA" w:rsidP="00597682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19FA" w14:paraId="7BF192D5" w14:textId="77777777" w:rsidTr="00241C6B">
        <w:trPr>
          <w:cantSplit/>
          <w:tblHeader/>
        </w:trPr>
        <w:tc>
          <w:tcPr>
            <w:tcW w:w="25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99556DA" w14:textId="77777777" w:rsidR="001219FA" w:rsidRDefault="001219FA" w:rsidP="00597682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4131B09A" w14:textId="77777777" w:rsidR="001219FA" w:rsidRDefault="001219FA" w:rsidP="00597682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2A50E1C2" w14:textId="77777777" w:rsidR="001219FA" w:rsidRDefault="001219FA" w:rsidP="00597682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19FA" w14:paraId="0E7271C9" w14:textId="77777777" w:rsidTr="00241C6B">
        <w:trPr>
          <w:cantSplit/>
          <w:tblHeader/>
        </w:trPr>
        <w:tc>
          <w:tcPr>
            <w:tcW w:w="25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D9B00E4" w14:textId="77777777" w:rsidR="001219FA" w:rsidRDefault="001219FA" w:rsidP="00597682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3E7E336C" w14:textId="77777777" w:rsidR="001219FA" w:rsidRDefault="001219FA" w:rsidP="00597682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0A87952C" w14:textId="77777777" w:rsidR="001219FA" w:rsidRDefault="001219FA" w:rsidP="00597682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19FA" w14:paraId="25BE104F" w14:textId="77777777" w:rsidTr="00241C6B">
        <w:trPr>
          <w:cantSplit/>
          <w:tblHeader/>
        </w:trPr>
        <w:tc>
          <w:tcPr>
            <w:tcW w:w="2547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783D35B" w14:textId="77777777" w:rsidR="001219FA" w:rsidRDefault="001219FA" w:rsidP="00597682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775031C2" w14:textId="77777777" w:rsidR="001219FA" w:rsidRDefault="001219FA" w:rsidP="00597682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595959"/>
              <w:left w:val="single" w:sz="18" w:space="0" w:color="595959"/>
              <w:bottom w:val="single" w:sz="12" w:space="0" w:color="595959"/>
              <w:right w:val="single" w:sz="18" w:space="0" w:color="595959"/>
            </w:tcBorders>
            <w:shd w:val="clear" w:color="auto" w:fill="FFFFFF"/>
          </w:tcPr>
          <w:p w14:paraId="5A91C84D" w14:textId="77777777" w:rsidR="001219FA" w:rsidRDefault="001219FA" w:rsidP="00597682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19FA" w14:paraId="56EF1DA6" w14:textId="77777777" w:rsidTr="00241C6B">
        <w:trPr>
          <w:cantSplit/>
          <w:tblHeader/>
        </w:trPr>
        <w:tc>
          <w:tcPr>
            <w:tcW w:w="2547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0784747B" w14:textId="77777777" w:rsidR="001219FA" w:rsidRDefault="001219FA" w:rsidP="00597682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7F75349F" w14:textId="77777777" w:rsidR="001219FA" w:rsidRDefault="001219FA" w:rsidP="00597682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12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FFFFFF"/>
          </w:tcPr>
          <w:p w14:paraId="4E70C2D4" w14:textId="77777777" w:rsidR="001219FA" w:rsidRDefault="001219FA" w:rsidP="00597682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E5152F4" w14:textId="77777777" w:rsidR="001219FA" w:rsidRDefault="001219FA" w:rsidP="001219F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00E838D4" w14:textId="77777777" w:rsidR="001219FA" w:rsidRDefault="001219FA" w:rsidP="001219F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0E227274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5A8D8EE7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03B007B1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1323C7A0" w14:textId="77777777" w:rsidR="007C71DA" w:rsidRDefault="007C71DA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5EAE130D" w14:textId="77777777" w:rsidR="007C71DA" w:rsidRDefault="007C71DA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313CE3E5" w14:textId="77777777" w:rsidR="001219FA" w:rsidRDefault="001219FA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2DA4F019" w14:textId="77777777" w:rsidR="001219FA" w:rsidRDefault="001219FA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34DA7A88" w14:textId="77777777" w:rsidR="001219FA" w:rsidRDefault="001219FA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1664BF9A" w14:textId="77777777" w:rsidR="001219FA" w:rsidRDefault="001219FA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00F66793" w14:textId="77777777" w:rsidR="001219FA" w:rsidRDefault="001219FA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383D978D" w14:textId="77777777" w:rsidR="001219FA" w:rsidRDefault="001219FA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7CFD5629" w14:textId="77777777" w:rsidR="001219FA" w:rsidRDefault="001219FA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27C0D057" w14:textId="77777777" w:rsidR="001219FA" w:rsidRDefault="001219FA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3F30B86C" w14:textId="77777777" w:rsidR="001219FA" w:rsidRDefault="001219FA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571DAFF7" w14:textId="77777777" w:rsidR="007C71DA" w:rsidRDefault="007C71DA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219FA" w:rsidRPr="009365E2" w14:paraId="3853E454" w14:textId="77777777" w:rsidTr="00597682">
        <w:tc>
          <w:tcPr>
            <w:tcW w:w="10277" w:type="dxa"/>
            <w:shd w:val="clear" w:color="auto" w:fill="66CCFF"/>
          </w:tcPr>
          <w:p w14:paraId="734BA708" w14:textId="77777777" w:rsidR="001219FA" w:rsidRPr="009365E2" w:rsidRDefault="001219FA" w:rsidP="00597682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Abadi" w:hAnsi="Abadi"/>
                <w:sz w:val="28"/>
              </w:rPr>
            </w:pPr>
            <w:r w:rsidRPr="009365E2">
              <w:rPr>
                <w:rFonts w:ascii="Abadi" w:hAnsi="Abadi" w:cs="Arial"/>
              </w:rPr>
              <w:lastRenderedPageBreak/>
              <w:br w:type="page"/>
            </w:r>
            <w:r w:rsidRPr="009365E2">
              <w:rPr>
                <w:rFonts w:ascii="Abadi" w:hAnsi="Abadi" w:cs="Arial"/>
                <w:b/>
                <w:sz w:val="28"/>
                <w:szCs w:val="22"/>
              </w:rPr>
              <w:t>C – Rémunération du titulaire ou du groupement titulaire.</w:t>
            </w:r>
          </w:p>
        </w:tc>
      </w:tr>
    </w:tbl>
    <w:p w14:paraId="056B3F43" w14:textId="77777777" w:rsidR="001219FA" w:rsidRPr="009365E2" w:rsidRDefault="001219FA" w:rsidP="001219FA">
      <w:pPr>
        <w:pStyle w:val="fcase1ertab"/>
        <w:tabs>
          <w:tab w:val="left" w:pos="851"/>
        </w:tabs>
        <w:ind w:left="0" w:firstLine="0"/>
        <w:rPr>
          <w:rFonts w:ascii="Abadi" w:hAnsi="Abadi" w:cs="Arial"/>
        </w:rPr>
      </w:pPr>
    </w:p>
    <w:p w14:paraId="7E66B185" w14:textId="77777777" w:rsidR="001219FA" w:rsidRPr="009365E2" w:rsidRDefault="001219FA" w:rsidP="001219FA">
      <w:pPr>
        <w:pStyle w:val="fcasegauche"/>
        <w:tabs>
          <w:tab w:val="left" w:pos="851"/>
        </w:tabs>
        <w:spacing w:after="0"/>
        <w:ind w:left="0" w:firstLine="0"/>
        <w:rPr>
          <w:rFonts w:ascii="Abadi" w:hAnsi="Abadi" w:cs="Arial"/>
        </w:rPr>
      </w:pPr>
    </w:p>
    <w:p w14:paraId="44B546C2" w14:textId="77777777" w:rsidR="001219FA" w:rsidRPr="009365E2" w:rsidRDefault="001219FA" w:rsidP="001219FA">
      <w:pPr>
        <w:pStyle w:val="fcasegauche"/>
        <w:tabs>
          <w:tab w:val="left" w:pos="851"/>
        </w:tabs>
        <w:spacing w:after="0"/>
        <w:ind w:left="851" w:firstLine="0"/>
        <w:rPr>
          <w:rFonts w:ascii="Abadi" w:hAnsi="Abadi" w:cs="Arial"/>
          <w:b/>
          <w:sz w:val="24"/>
        </w:rPr>
      </w:pPr>
      <w:r w:rsidRPr="009365E2">
        <w:rPr>
          <w:rFonts w:ascii="Abadi" w:hAnsi="Abadi" w:cs="Arial"/>
          <w:sz w:val="24"/>
        </w:rPr>
        <w:t xml:space="preserve">Prix indiqués ci-dessous, conformément au </w:t>
      </w:r>
      <w:r w:rsidRPr="009365E2">
        <w:rPr>
          <w:rFonts w:ascii="Abadi" w:hAnsi="Abadi" w:cs="Arial"/>
          <w:b/>
          <w:sz w:val="24"/>
        </w:rPr>
        <w:t xml:space="preserve">DPGF : </w:t>
      </w:r>
    </w:p>
    <w:p w14:paraId="79685BA9" w14:textId="77777777" w:rsidR="001219FA" w:rsidRPr="009365E2" w:rsidRDefault="001219FA" w:rsidP="001219FA">
      <w:pPr>
        <w:pStyle w:val="fcasegauche"/>
        <w:tabs>
          <w:tab w:val="left" w:pos="851"/>
        </w:tabs>
        <w:spacing w:after="0"/>
        <w:ind w:left="851" w:firstLine="0"/>
        <w:rPr>
          <w:rFonts w:ascii="Abadi" w:hAnsi="Abadi" w:cs="Arial"/>
        </w:rPr>
      </w:pPr>
    </w:p>
    <w:tbl>
      <w:tblPr>
        <w:tblW w:w="0" w:type="auto"/>
        <w:tblInd w:w="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0"/>
        <w:gridCol w:w="5580"/>
      </w:tblGrid>
      <w:tr w:rsidR="001219FA" w:rsidRPr="009365E2" w14:paraId="3CCBC69E" w14:textId="77777777" w:rsidTr="00597682">
        <w:trPr>
          <w:trHeight w:val="622"/>
        </w:trPr>
        <w:tc>
          <w:tcPr>
            <w:tcW w:w="3120" w:type="dxa"/>
            <w:vAlign w:val="center"/>
          </w:tcPr>
          <w:p w14:paraId="339164C5" w14:textId="77777777" w:rsidR="001219FA" w:rsidRPr="009365E2" w:rsidRDefault="001219FA" w:rsidP="00597682">
            <w:pPr>
              <w:tabs>
                <w:tab w:val="left" w:pos="851"/>
                <w:tab w:val="left" w:pos="6237"/>
              </w:tabs>
              <w:ind w:left="101"/>
              <w:rPr>
                <w:rFonts w:ascii="Abadi" w:hAnsi="Abadi" w:cs="Arial"/>
                <w:b/>
                <w:sz w:val="22"/>
                <w:szCs w:val="22"/>
              </w:rPr>
            </w:pPr>
            <w:r w:rsidRPr="009365E2">
              <w:rPr>
                <w:rFonts w:ascii="Abadi" w:hAnsi="Abadi" w:cs="Arial"/>
                <w:b/>
                <w:sz w:val="22"/>
                <w:szCs w:val="22"/>
              </w:rPr>
              <w:t xml:space="preserve">Montant total HT : </w:t>
            </w:r>
          </w:p>
        </w:tc>
        <w:tc>
          <w:tcPr>
            <w:tcW w:w="5580" w:type="dxa"/>
          </w:tcPr>
          <w:p w14:paraId="6BD3B580" w14:textId="77777777" w:rsidR="001219FA" w:rsidRPr="009365E2" w:rsidRDefault="001219FA" w:rsidP="00597682">
            <w:pPr>
              <w:tabs>
                <w:tab w:val="left" w:pos="851"/>
                <w:tab w:val="left" w:pos="6237"/>
              </w:tabs>
              <w:ind w:left="101"/>
              <w:rPr>
                <w:rFonts w:ascii="Abadi" w:hAnsi="Abadi" w:cs="Arial"/>
                <w:b/>
                <w:sz w:val="22"/>
                <w:szCs w:val="22"/>
              </w:rPr>
            </w:pPr>
          </w:p>
          <w:p w14:paraId="33E6EAD5" w14:textId="77777777" w:rsidR="001219FA" w:rsidRPr="009365E2" w:rsidRDefault="001219FA" w:rsidP="00597682">
            <w:pPr>
              <w:tabs>
                <w:tab w:val="left" w:pos="851"/>
                <w:tab w:val="left" w:pos="6237"/>
              </w:tabs>
              <w:ind w:left="101"/>
              <w:rPr>
                <w:rFonts w:ascii="Abadi" w:hAnsi="Abadi" w:cs="Arial"/>
                <w:b/>
                <w:sz w:val="22"/>
                <w:szCs w:val="22"/>
              </w:rPr>
            </w:pPr>
          </w:p>
        </w:tc>
      </w:tr>
      <w:tr w:rsidR="001219FA" w:rsidRPr="009365E2" w14:paraId="72915E25" w14:textId="77777777" w:rsidTr="00597682">
        <w:trPr>
          <w:trHeight w:val="530"/>
        </w:trPr>
        <w:tc>
          <w:tcPr>
            <w:tcW w:w="3120" w:type="dxa"/>
            <w:vAlign w:val="center"/>
          </w:tcPr>
          <w:p w14:paraId="708F820C" w14:textId="77777777" w:rsidR="001219FA" w:rsidRPr="009365E2" w:rsidRDefault="001219FA" w:rsidP="00597682">
            <w:pPr>
              <w:tabs>
                <w:tab w:val="left" w:pos="851"/>
                <w:tab w:val="left" w:pos="6237"/>
              </w:tabs>
              <w:ind w:left="101"/>
              <w:rPr>
                <w:rFonts w:ascii="Abadi" w:hAnsi="Abadi" w:cs="Arial"/>
                <w:b/>
                <w:sz w:val="22"/>
                <w:szCs w:val="22"/>
              </w:rPr>
            </w:pPr>
            <w:r w:rsidRPr="009365E2">
              <w:rPr>
                <w:rFonts w:ascii="Abadi" w:hAnsi="Abadi" w:cs="Arial"/>
                <w:b/>
                <w:sz w:val="22"/>
                <w:szCs w:val="22"/>
              </w:rPr>
              <w:t>Montant TVA :</w:t>
            </w:r>
          </w:p>
        </w:tc>
        <w:tc>
          <w:tcPr>
            <w:tcW w:w="5580" w:type="dxa"/>
          </w:tcPr>
          <w:p w14:paraId="4C7D00B8" w14:textId="77777777" w:rsidR="001219FA" w:rsidRPr="009365E2" w:rsidRDefault="001219FA" w:rsidP="00597682">
            <w:pPr>
              <w:tabs>
                <w:tab w:val="left" w:pos="851"/>
                <w:tab w:val="left" w:pos="6237"/>
              </w:tabs>
              <w:ind w:left="101"/>
              <w:rPr>
                <w:rFonts w:ascii="Abadi" w:hAnsi="Abadi" w:cs="Arial"/>
                <w:b/>
                <w:sz w:val="22"/>
                <w:szCs w:val="22"/>
              </w:rPr>
            </w:pPr>
          </w:p>
        </w:tc>
      </w:tr>
      <w:tr w:rsidR="001219FA" w:rsidRPr="009365E2" w14:paraId="78554BAE" w14:textId="77777777" w:rsidTr="00597682">
        <w:trPr>
          <w:trHeight w:val="615"/>
        </w:trPr>
        <w:tc>
          <w:tcPr>
            <w:tcW w:w="3120" w:type="dxa"/>
            <w:vAlign w:val="center"/>
          </w:tcPr>
          <w:p w14:paraId="4DD5A056" w14:textId="77777777" w:rsidR="001219FA" w:rsidRPr="009365E2" w:rsidRDefault="001219FA" w:rsidP="00597682">
            <w:pPr>
              <w:tabs>
                <w:tab w:val="left" w:pos="851"/>
                <w:tab w:val="left" w:pos="6237"/>
              </w:tabs>
              <w:ind w:left="101"/>
              <w:rPr>
                <w:rFonts w:ascii="Abadi" w:hAnsi="Abadi" w:cs="Arial"/>
                <w:b/>
                <w:sz w:val="22"/>
                <w:szCs w:val="22"/>
              </w:rPr>
            </w:pPr>
            <w:r w:rsidRPr="009365E2">
              <w:rPr>
                <w:rFonts w:ascii="Abadi" w:hAnsi="Abadi" w:cs="Arial"/>
                <w:b/>
                <w:sz w:val="22"/>
                <w:szCs w:val="22"/>
              </w:rPr>
              <w:t>Montant total TTC :</w:t>
            </w:r>
          </w:p>
        </w:tc>
        <w:tc>
          <w:tcPr>
            <w:tcW w:w="5580" w:type="dxa"/>
          </w:tcPr>
          <w:p w14:paraId="1774D67E" w14:textId="77777777" w:rsidR="001219FA" w:rsidRPr="009365E2" w:rsidRDefault="001219FA" w:rsidP="00597682">
            <w:pPr>
              <w:tabs>
                <w:tab w:val="left" w:pos="851"/>
                <w:tab w:val="left" w:pos="6237"/>
              </w:tabs>
              <w:ind w:left="101"/>
              <w:rPr>
                <w:rFonts w:ascii="Abadi" w:hAnsi="Abadi" w:cs="Arial"/>
                <w:b/>
                <w:sz w:val="22"/>
                <w:szCs w:val="22"/>
              </w:rPr>
            </w:pPr>
          </w:p>
        </w:tc>
      </w:tr>
    </w:tbl>
    <w:p w14:paraId="7B453CFB" w14:textId="77777777" w:rsidR="001219FA" w:rsidRPr="009365E2" w:rsidRDefault="001219FA" w:rsidP="001219FA">
      <w:pPr>
        <w:tabs>
          <w:tab w:val="left" w:pos="851"/>
          <w:tab w:val="left" w:pos="6237"/>
        </w:tabs>
        <w:rPr>
          <w:rFonts w:ascii="Abadi" w:hAnsi="Abadi" w:cs="Arial"/>
          <w:b/>
          <w:sz w:val="22"/>
          <w:szCs w:val="22"/>
        </w:rPr>
      </w:pPr>
    </w:p>
    <w:p w14:paraId="2A41633E" w14:textId="77777777" w:rsidR="001219FA" w:rsidRPr="009365E2" w:rsidRDefault="001219FA" w:rsidP="001219FA">
      <w:pPr>
        <w:tabs>
          <w:tab w:val="left" w:pos="851"/>
          <w:tab w:val="left" w:pos="6237"/>
        </w:tabs>
        <w:rPr>
          <w:rFonts w:ascii="Abadi" w:hAnsi="Abadi" w:cs="Arial"/>
          <w:b/>
          <w:sz w:val="22"/>
          <w:szCs w:val="22"/>
        </w:rPr>
      </w:pPr>
    </w:p>
    <w:p w14:paraId="29891751" w14:textId="77777777" w:rsidR="001219FA" w:rsidRPr="009365E2" w:rsidRDefault="001219FA" w:rsidP="001219FA">
      <w:pPr>
        <w:tabs>
          <w:tab w:val="left" w:pos="851"/>
          <w:tab w:val="left" w:pos="6237"/>
        </w:tabs>
        <w:rPr>
          <w:rFonts w:ascii="Abadi" w:hAnsi="Abadi" w:cs="Arial"/>
          <w:b/>
          <w:sz w:val="22"/>
          <w:szCs w:val="22"/>
        </w:rPr>
      </w:pPr>
    </w:p>
    <w:p w14:paraId="0B505772" w14:textId="77777777" w:rsidR="001219FA" w:rsidRPr="009365E2" w:rsidRDefault="001219FA" w:rsidP="00D11C97">
      <w:pPr>
        <w:pStyle w:val="fcase1ertab"/>
        <w:tabs>
          <w:tab w:val="clear" w:pos="426"/>
          <w:tab w:val="left" w:pos="709"/>
          <w:tab w:val="left" w:pos="851"/>
        </w:tabs>
        <w:spacing w:before="120"/>
        <w:ind w:left="567" w:firstLine="0"/>
        <w:jc w:val="left"/>
        <w:rPr>
          <w:rFonts w:ascii="Abadi" w:hAnsi="Abadi" w:cs="Arial"/>
          <w:sz w:val="24"/>
        </w:rPr>
      </w:pPr>
      <w:r w:rsidRPr="009365E2">
        <w:rPr>
          <w:rFonts w:ascii="Abadi" w:hAnsi="Abadi" w:cs="Arial"/>
          <w:sz w:val="24"/>
        </w:rPr>
        <w:t xml:space="preserve">Montant TTC arrêté en lettres à : </w:t>
      </w:r>
    </w:p>
    <w:p w14:paraId="24375BCD" w14:textId="77777777" w:rsidR="001219FA" w:rsidRPr="009365E2" w:rsidRDefault="001219FA" w:rsidP="00D11C97">
      <w:pPr>
        <w:pStyle w:val="fcase1ertab"/>
        <w:tabs>
          <w:tab w:val="clear" w:pos="426"/>
          <w:tab w:val="left" w:pos="709"/>
          <w:tab w:val="left" w:pos="851"/>
        </w:tabs>
        <w:spacing w:before="120"/>
        <w:ind w:left="567" w:firstLine="0"/>
        <w:jc w:val="left"/>
        <w:rPr>
          <w:rFonts w:ascii="Abadi" w:hAnsi="Abadi" w:cs="Arial"/>
          <w:sz w:val="24"/>
          <w:u w:val="single"/>
        </w:rPr>
      </w:pPr>
      <w:r w:rsidRPr="009365E2">
        <w:rPr>
          <w:rFonts w:ascii="Abadi" w:hAnsi="Abadi" w:cs="Arial"/>
          <w:sz w:val="24"/>
        </w:rPr>
        <w:t>………………………………………………………………………………………..</w:t>
      </w:r>
    </w:p>
    <w:p w14:paraId="7AC98177" w14:textId="77777777" w:rsidR="001219FA" w:rsidRPr="009365E2" w:rsidRDefault="001219FA" w:rsidP="00D11C97">
      <w:pPr>
        <w:pStyle w:val="fcase1ertab"/>
        <w:tabs>
          <w:tab w:val="clear" w:pos="426"/>
          <w:tab w:val="left" w:pos="709"/>
          <w:tab w:val="left" w:pos="851"/>
        </w:tabs>
        <w:spacing w:before="120"/>
        <w:ind w:left="567" w:firstLine="0"/>
        <w:jc w:val="left"/>
        <w:rPr>
          <w:rFonts w:ascii="Abadi" w:hAnsi="Abadi" w:cs="Arial"/>
          <w:sz w:val="24"/>
          <w:u w:val="single"/>
        </w:rPr>
      </w:pPr>
      <w:r w:rsidRPr="009365E2">
        <w:rPr>
          <w:rFonts w:ascii="Abadi" w:hAnsi="Abadi" w:cs="Arial"/>
          <w:sz w:val="24"/>
        </w:rPr>
        <w:t>………………………………………………………………………………………..</w:t>
      </w:r>
    </w:p>
    <w:p w14:paraId="44F3FE2F" w14:textId="77777777" w:rsidR="007C71DA" w:rsidRPr="009365E2" w:rsidRDefault="007C71DA" w:rsidP="009B45B9">
      <w:pPr>
        <w:tabs>
          <w:tab w:val="left" w:pos="426"/>
          <w:tab w:val="left" w:pos="851"/>
        </w:tabs>
        <w:jc w:val="both"/>
        <w:rPr>
          <w:rFonts w:ascii="Abadi" w:hAnsi="Abadi" w:cs="Arial"/>
          <w:b/>
        </w:rPr>
      </w:pPr>
    </w:p>
    <w:p w14:paraId="5F6B33AE" w14:textId="77777777" w:rsidR="007C71DA" w:rsidRPr="009365E2" w:rsidRDefault="007C71DA" w:rsidP="009B45B9">
      <w:pPr>
        <w:tabs>
          <w:tab w:val="left" w:pos="426"/>
          <w:tab w:val="left" w:pos="851"/>
        </w:tabs>
        <w:jc w:val="both"/>
        <w:rPr>
          <w:rFonts w:ascii="Abadi" w:hAnsi="Abadi" w:cs="Arial"/>
          <w:b/>
        </w:rPr>
      </w:pPr>
    </w:p>
    <w:p w14:paraId="2EAA758D" w14:textId="77777777" w:rsidR="007C71DA" w:rsidRPr="009365E2" w:rsidRDefault="007C71DA" w:rsidP="009B45B9">
      <w:pPr>
        <w:tabs>
          <w:tab w:val="left" w:pos="426"/>
          <w:tab w:val="left" w:pos="851"/>
        </w:tabs>
        <w:jc w:val="both"/>
        <w:rPr>
          <w:rFonts w:ascii="Abadi" w:hAnsi="Abadi" w:cs="Arial"/>
          <w:b/>
        </w:rPr>
      </w:pPr>
    </w:p>
    <w:p w14:paraId="5C6C65CE" w14:textId="77777777" w:rsidR="009B1CD0" w:rsidRPr="009365E2" w:rsidRDefault="00D15415" w:rsidP="00F33239">
      <w:pPr>
        <w:tabs>
          <w:tab w:val="left" w:pos="426"/>
          <w:tab w:val="left" w:pos="851"/>
        </w:tabs>
        <w:jc w:val="both"/>
        <w:rPr>
          <w:rFonts w:ascii="Abadi" w:hAnsi="Abadi" w:cs="Arial"/>
          <w:bCs/>
        </w:rPr>
      </w:pPr>
      <w:r w:rsidRPr="009365E2">
        <w:rPr>
          <w:rFonts w:ascii="Abadi" w:hAnsi="Abadi" w:cs="Arial"/>
          <w:b/>
        </w:rP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9365E2" w14:paraId="6ED8EBE8" w14:textId="77777777">
        <w:tc>
          <w:tcPr>
            <w:tcW w:w="10419" w:type="dxa"/>
            <w:shd w:val="clear" w:color="auto" w:fill="66CCFF"/>
          </w:tcPr>
          <w:p w14:paraId="458A89E5" w14:textId="41620530" w:rsidR="009B1CD0" w:rsidRPr="009365E2" w:rsidRDefault="001219FA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Abadi" w:hAnsi="Abadi"/>
                <w:sz w:val="28"/>
              </w:rPr>
            </w:pPr>
            <w:r w:rsidRPr="009365E2">
              <w:rPr>
                <w:rFonts w:ascii="Abadi" w:hAnsi="Abadi" w:cs="Arial"/>
                <w:b/>
                <w:bCs/>
                <w:sz w:val="28"/>
                <w:szCs w:val="22"/>
              </w:rPr>
              <w:t>D</w:t>
            </w:r>
            <w:r w:rsidR="009B1CD0" w:rsidRPr="009365E2">
              <w:rPr>
                <w:rFonts w:ascii="Abadi" w:hAnsi="Abadi" w:cs="Arial"/>
                <w:b/>
                <w:bCs/>
                <w:sz w:val="28"/>
                <w:szCs w:val="22"/>
              </w:rPr>
              <w:t xml:space="preserve"> - Signature </w:t>
            </w:r>
            <w:r w:rsidR="00660727" w:rsidRPr="009365E2">
              <w:rPr>
                <w:rFonts w:ascii="Abadi" w:hAnsi="Abadi" w:cs="Arial"/>
                <w:b/>
                <w:bCs/>
                <w:sz w:val="28"/>
                <w:szCs w:val="22"/>
              </w:rPr>
              <w:t>du marché ou de l’accord-cadre</w:t>
            </w:r>
            <w:r w:rsidR="009B1CD0" w:rsidRPr="009365E2">
              <w:rPr>
                <w:rFonts w:ascii="Abadi" w:hAnsi="Abadi" w:cs="Arial"/>
                <w:b/>
                <w:bCs/>
                <w:sz w:val="28"/>
                <w:szCs w:val="22"/>
              </w:rPr>
              <w:t xml:space="preserve"> par le </w:t>
            </w:r>
            <w:r w:rsidR="00036500" w:rsidRPr="009365E2">
              <w:rPr>
                <w:rFonts w:ascii="Abadi" w:hAnsi="Abadi" w:cs="Arial"/>
                <w:b/>
                <w:bCs/>
                <w:sz w:val="28"/>
                <w:szCs w:val="22"/>
              </w:rPr>
              <w:t>titulaire individuel ou</w:t>
            </w:r>
            <w:r w:rsidR="00354C04" w:rsidRPr="009365E2">
              <w:rPr>
                <w:rFonts w:ascii="Abadi" w:hAnsi="Abadi" w:cs="Arial"/>
                <w:b/>
                <w:bCs/>
                <w:sz w:val="28"/>
                <w:szCs w:val="22"/>
              </w:rPr>
              <w:t>, en cas groupement, le mandataire dûment habilité ou</w:t>
            </w:r>
            <w:r w:rsidR="00036500" w:rsidRPr="009365E2">
              <w:rPr>
                <w:rFonts w:ascii="Abadi" w:hAnsi="Abadi" w:cs="Arial"/>
                <w:b/>
                <w:bCs/>
                <w:sz w:val="28"/>
                <w:szCs w:val="22"/>
              </w:rPr>
              <w:t xml:space="preserve"> chaque membre du groupement</w:t>
            </w:r>
            <w:r w:rsidR="009B1CD0" w:rsidRPr="009365E2">
              <w:rPr>
                <w:rFonts w:ascii="Abadi" w:hAnsi="Abadi" w:cs="Arial"/>
                <w:b/>
                <w:bCs/>
                <w:sz w:val="28"/>
                <w:szCs w:val="22"/>
              </w:rPr>
              <w:t>.</w:t>
            </w:r>
          </w:p>
        </w:tc>
      </w:tr>
    </w:tbl>
    <w:p w14:paraId="12DF1BB2" w14:textId="77777777" w:rsidR="009B1CD0" w:rsidRPr="009365E2" w:rsidRDefault="009B1CD0" w:rsidP="006C4338">
      <w:pPr>
        <w:tabs>
          <w:tab w:val="left" w:pos="851"/>
        </w:tabs>
        <w:jc w:val="both"/>
        <w:rPr>
          <w:rFonts w:ascii="Abadi" w:hAnsi="Abadi"/>
        </w:rPr>
      </w:pPr>
    </w:p>
    <w:p w14:paraId="14362B3F" w14:textId="24FAE03A" w:rsidR="00332B12" w:rsidRPr="009365E2" w:rsidRDefault="001219FA" w:rsidP="00332B12">
      <w:pPr>
        <w:pStyle w:val="fcase1ertab"/>
        <w:tabs>
          <w:tab w:val="left" w:pos="851"/>
        </w:tabs>
        <w:ind w:left="0" w:firstLine="0"/>
        <w:rPr>
          <w:rFonts w:ascii="Abadi" w:hAnsi="Abadi" w:cs="Arial"/>
          <w:i/>
          <w:sz w:val="18"/>
          <w:szCs w:val="18"/>
        </w:rPr>
      </w:pPr>
      <w:r w:rsidRPr="009365E2">
        <w:rPr>
          <w:rFonts w:ascii="Abadi" w:hAnsi="Abadi" w:cs="Arial"/>
          <w:b/>
          <w:sz w:val="22"/>
          <w:szCs w:val="22"/>
        </w:rPr>
        <w:t>D</w:t>
      </w:r>
      <w:r w:rsidR="00332B12" w:rsidRPr="009365E2">
        <w:rPr>
          <w:rFonts w:ascii="Abadi" w:hAnsi="Abadi" w:cs="Arial"/>
          <w:b/>
          <w:sz w:val="22"/>
          <w:szCs w:val="22"/>
        </w:rPr>
        <w:t xml:space="preserve">1 – Signature du </w:t>
      </w:r>
      <w:r w:rsidR="008D437F" w:rsidRPr="009365E2">
        <w:rPr>
          <w:rFonts w:ascii="Abadi" w:hAnsi="Abadi" w:cs="Arial"/>
          <w:b/>
          <w:sz w:val="22"/>
          <w:szCs w:val="22"/>
        </w:rPr>
        <w:t>marché par</w:t>
      </w:r>
      <w:r w:rsidR="00332B12" w:rsidRPr="009365E2">
        <w:rPr>
          <w:rFonts w:ascii="Abadi" w:hAnsi="Abadi" w:cs="Arial"/>
          <w:b/>
          <w:sz w:val="22"/>
          <w:szCs w:val="22"/>
        </w:rPr>
        <w:t xml:space="preserve"> le titulaire individuel :</w:t>
      </w:r>
    </w:p>
    <w:p w14:paraId="7D25D079" w14:textId="77777777" w:rsidR="00332B12" w:rsidRPr="009365E2" w:rsidRDefault="00332B12" w:rsidP="00332B12">
      <w:pPr>
        <w:pStyle w:val="fcase1ertab"/>
        <w:tabs>
          <w:tab w:val="left" w:pos="851"/>
        </w:tabs>
        <w:ind w:left="0" w:firstLine="0"/>
        <w:rPr>
          <w:rFonts w:ascii="Abadi" w:hAnsi="Abadi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9365E2" w14:paraId="5C342B01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BBA1D4" w14:textId="77777777" w:rsidR="00332B12" w:rsidRPr="009365E2" w:rsidRDefault="00332B12" w:rsidP="00B054DA">
            <w:pPr>
              <w:tabs>
                <w:tab w:val="left" w:pos="851"/>
              </w:tabs>
              <w:jc w:val="center"/>
              <w:rPr>
                <w:rFonts w:ascii="Abadi" w:hAnsi="Abadi" w:cs="Arial"/>
                <w:b/>
                <w:bCs/>
              </w:rPr>
            </w:pPr>
            <w:r w:rsidRPr="009365E2">
              <w:rPr>
                <w:rFonts w:ascii="Abadi" w:hAnsi="Abadi" w:cs="Arial"/>
                <w:b/>
                <w:bCs/>
              </w:rPr>
              <w:t>Nom, prénom et qualité</w:t>
            </w:r>
          </w:p>
          <w:p w14:paraId="6F3BFCD5" w14:textId="77777777" w:rsidR="00332B12" w:rsidRPr="009365E2" w:rsidRDefault="00332B12" w:rsidP="00B054DA">
            <w:pPr>
              <w:tabs>
                <w:tab w:val="left" w:pos="851"/>
              </w:tabs>
              <w:jc w:val="center"/>
              <w:rPr>
                <w:rFonts w:ascii="Abadi" w:hAnsi="Abadi" w:cs="Arial"/>
                <w:b/>
                <w:bCs/>
              </w:rPr>
            </w:pPr>
            <w:proofErr w:type="gramStart"/>
            <w:r w:rsidRPr="009365E2">
              <w:rPr>
                <w:rFonts w:ascii="Abadi" w:hAnsi="Abadi" w:cs="Arial"/>
                <w:b/>
                <w:bCs/>
              </w:rPr>
              <w:t>du</w:t>
            </w:r>
            <w:proofErr w:type="gramEnd"/>
            <w:r w:rsidRPr="009365E2">
              <w:rPr>
                <w:rFonts w:ascii="Abadi" w:hAnsi="Abadi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5F67C5" w14:textId="77777777" w:rsidR="00332B12" w:rsidRPr="009365E2" w:rsidRDefault="00332B12" w:rsidP="00B054DA">
            <w:pPr>
              <w:tabs>
                <w:tab w:val="left" w:pos="851"/>
              </w:tabs>
              <w:jc w:val="center"/>
              <w:rPr>
                <w:rFonts w:ascii="Abadi" w:hAnsi="Abadi" w:cs="Arial"/>
                <w:b/>
                <w:bCs/>
              </w:rPr>
            </w:pPr>
            <w:r w:rsidRPr="009365E2">
              <w:rPr>
                <w:rFonts w:ascii="Abadi" w:hAnsi="Abadi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CDC17" w14:textId="77777777" w:rsidR="00332B12" w:rsidRPr="009365E2" w:rsidRDefault="00332B12" w:rsidP="00B054DA">
            <w:pPr>
              <w:tabs>
                <w:tab w:val="left" w:pos="851"/>
              </w:tabs>
              <w:jc w:val="center"/>
              <w:rPr>
                <w:rFonts w:ascii="Abadi" w:hAnsi="Abadi" w:cs="Arial"/>
                <w:b/>
                <w:bCs/>
              </w:rPr>
            </w:pPr>
            <w:r w:rsidRPr="009365E2">
              <w:rPr>
                <w:rFonts w:ascii="Abadi" w:hAnsi="Abadi" w:cs="Arial"/>
                <w:b/>
                <w:bCs/>
              </w:rPr>
              <w:t>Signature</w:t>
            </w:r>
          </w:p>
        </w:tc>
      </w:tr>
      <w:tr w:rsidR="00332B12" w:rsidRPr="009365E2" w14:paraId="2A3E3C94" w14:textId="77777777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D9906EB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badi" w:hAnsi="Abadi" w:cs="Arial"/>
                <w:b/>
                <w:bCs/>
              </w:rPr>
            </w:pPr>
          </w:p>
          <w:p w14:paraId="2DAD7370" w14:textId="77777777" w:rsidR="004C162F" w:rsidRDefault="004C162F" w:rsidP="00B054DA">
            <w:pPr>
              <w:tabs>
                <w:tab w:val="left" w:pos="851"/>
              </w:tabs>
              <w:snapToGrid w:val="0"/>
              <w:jc w:val="both"/>
              <w:rPr>
                <w:rFonts w:ascii="Abadi" w:hAnsi="Abadi" w:cs="Arial"/>
                <w:b/>
                <w:bCs/>
              </w:rPr>
            </w:pPr>
          </w:p>
          <w:p w14:paraId="1FAE5BFE" w14:textId="77777777" w:rsidR="004C162F" w:rsidRDefault="004C162F" w:rsidP="00B054DA">
            <w:pPr>
              <w:tabs>
                <w:tab w:val="left" w:pos="851"/>
              </w:tabs>
              <w:snapToGrid w:val="0"/>
              <w:jc w:val="both"/>
              <w:rPr>
                <w:rFonts w:ascii="Abadi" w:hAnsi="Abadi" w:cs="Arial"/>
                <w:b/>
                <w:bCs/>
              </w:rPr>
            </w:pPr>
          </w:p>
          <w:p w14:paraId="652C9402" w14:textId="77777777" w:rsidR="004C162F" w:rsidRDefault="004C162F" w:rsidP="00B054DA">
            <w:pPr>
              <w:tabs>
                <w:tab w:val="left" w:pos="851"/>
              </w:tabs>
              <w:snapToGrid w:val="0"/>
              <w:jc w:val="both"/>
              <w:rPr>
                <w:rFonts w:ascii="Abadi" w:hAnsi="Abadi" w:cs="Arial"/>
                <w:b/>
                <w:bCs/>
              </w:rPr>
            </w:pPr>
          </w:p>
          <w:p w14:paraId="17119F0F" w14:textId="77777777" w:rsidR="004C162F" w:rsidRDefault="004C162F" w:rsidP="00B054DA">
            <w:pPr>
              <w:tabs>
                <w:tab w:val="left" w:pos="851"/>
              </w:tabs>
              <w:snapToGrid w:val="0"/>
              <w:jc w:val="both"/>
              <w:rPr>
                <w:rFonts w:ascii="Abadi" w:hAnsi="Abadi" w:cs="Arial"/>
                <w:b/>
                <w:bCs/>
              </w:rPr>
            </w:pPr>
          </w:p>
          <w:p w14:paraId="3C3A0FF4" w14:textId="77777777" w:rsidR="004C162F" w:rsidRDefault="004C162F" w:rsidP="00B054DA">
            <w:pPr>
              <w:tabs>
                <w:tab w:val="left" w:pos="851"/>
              </w:tabs>
              <w:snapToGrid w:val="0"/>
              <w:jc w:val="both"/>
              <w:rPr>
                <w:rFonts w:ascii="Abadi" w:hAnsi="Abadi" w:cs="Arial"/>
                <w:b/>
                <w:bCs/>
              </w:rPr>
            </w:pPr>
          </w:p>
          <w:p w14:paraId="5862BE99" w14:textId="77777777" w:rsidR="004C162F" w:rsidRPr="009365E2" w:rsidRDefault="004C162F" w:rsidP="00B054DA">
            <w:pPr>
              <w:tabs>
                <w:tab w:val="left" w:pos="851"/>
              </w:tabs>
              <w:snapToGrid w:val="0"/>
              <w:jc w:val="both"/>
              <w:rPr>
                <w:rFonts w:ascii="Abadi" w:hAnsi="Abadi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F36C960" w14:textId="77777777" w:rsidR="00332B12" w:rsidRPr="009365E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badi" w:hAnsi="Abadi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3D840E4" w14:textId="77777777" w:rsidR="00332B12" w:rsidRPr="009365E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badi" w:hAnsi="Abadi" w:cs="Arial"/>
                <w:b/>
                <w:bCs/>
              </w:rPr>
            </w:pPr>
          </w:p>
        </w:tc>
      </w:tr>
    </w:tbl>
    <w:p w14:paraId="30A6B3C3" w14:textId="77777777" w:rsidR="002904AF" w:rsidRPr="009365E2" w:rsidRDefault="002904AF" w:rsidP="002904AF">
      <w:pPr>
        <w:tabs>
          <w:tab w:val="left" w:pos="851"/>
        </w:tabs>
        <w:jc w:val="both"/>
        <w:rPr>
          <w:rFonts w:ascii="Abadi" w:hAnsi="Abadi" w:cs="Arial"/>
        </w:rPr>
      </w:pPr>
      <w:r w:rsidRPr="009365E2">
        <w:rPr>
          <w:rFonts w:ascii="Abadi" w:hAnsi="Abadi" w:cs="Arial"/>
          <w:sz w:val="18"/>
          <w:szCs w:val="18"/>
        </w:rPr>
        <w:t>(*) Le signataire doit avoir le pouvoir d’engager la personne qu’il représente.</w:t>
      </w:r>
    </w:p>
    <w:p w14:paraId="064B09F3" w14:textId="77777777" w:rsidR="00332B12" w:rsidRPr="009365E2" w:rsidRDefault="00332B12" w:rsidP="00332B12">
      <w:pPr>
        <w:pStyle w:val="fcase1ertab"/>
        <w:tabs>
          <w:tab w:val="left" w:pos="851"/>
        </w:tabs>
        <w:ind w:left="0" w:firstLine="0"/>
        <w:rPr>
          <w:rFonts w:ascii="Abadi" w:hAnsi="Abadi" w:cs="Arial"/>
          <w:b/>
          <w:sz w:val="22"/>
          <w:szCs w:val="22"/>
        </w:rPr>
      </w:pPr>
    </w:p>
    <w:p w14:paraId="07C9550C" w14:textId="506A028B" w:rsidR="00332B12" w:rsidRPr="009365E2" w:rsidRDefault="001219FA" w:rsidP="00332B12">
      <w:pPr>
        <w:pStyle w:val="fcase1ertab"/>
        <w:tabs>
          <w:tab w:val="left" w:pos="851"/>
        </w:tabs>
        <w:ind w:left="0" w:firstLine="0"/>
        <w:rPr>
          <w:rFonts w:ascii="Abadi" w:hAnsi="Abadi" w:cs="Arial"/>
          <w:i/>
          <w:sz w:val="18"/>
          <w:szCs w:val="18"/>
        </w:rPr>
      </w:pPr>
      <w:r w:rsidRPr="009365E2">
        <w:rPr>
          <w:rFonts w:ascii="Abadi" w:hAnsi="Abadi" w:cs="Arial"/>
          <w:b/>
          <w:sz w:val="22"/>
          <w:szCs w:val="22"/>
        </w:rPr>
        <w:t>D</w:t>
      </w:r>
      <w:r w:rsidR="00332B12" w:rsidRPr="009365E2">
        <w:rPr>
          <w:rFonts w:ascii="Abadi" w:hAnsi="Abadi" w:cs="Arial"/>
          <w:b/>
          <w:sz w:val="22"/>
          <w:szCs w:val="22"/>
        </w:rPr>
        <w:t>2 – Signature du marché en cas de groupement :</w:t>
      </w:r>
    </w:p>
    <w:p w14:paraId="51D04F73" w14:textId="77777777" w:rsidR="00332B12" w:rsidRDefault="00332B12" w:rsidP="006C4338">
      <w:pPr>
        <w:tabs>
          <w:tab w:val="left" w:pos="851"/>
        </w:tabs>
        <w:jc w:val="both"/>
      </w:pPr>
    </w:p>
    <w:p w14:paraId="3F84E16B" w14:textId="77777777" w:rsidR="009B1CD0" w:rsidRPr="009365E2" w:rsidRDefault="002904AF" w:rsidP="005846FB">
      <w:pPr>
        <w:tabs>
          <w:tab w:val="left" w:pos="851"/>
        </w:tabs>
        <w:rPr>
          <w:rFonts w:ascii="Abadi" w:hAnsi="Abadi" w:cs="Arial"/>
          <w:sz w:val="18"/>
          <w:szCs w:val="18"/>
        </w:rPr>
      </w:pPr>
      <w:r w:rsidRPr="009365E2">
        <w:rPr>
          <w:rFonts w:ascii="Abadi" w:hAnsi="Abadi" w:cs="Arial"/>
        </w:rPr>
        <w:t>L</w:t>
      </w:r>
      <w:r w:rsidR="00036500" w:rsidRPr="009365E2">
        <w:rPr>
          <w:rFonts w:ascii="Abadi" w:hAnsi="Abadi" w:cs="Arial"/>
        </w:rPr>
        <w:t xml:space="preserve">es membres </w:t>
      </w:r>
      <w:r w:rsidRPr="009365E2">
        <w:rPr>
          <w:rFonts w:ascii="Abadi" w:hAnsi="Abadi" w:cs="Arial"/>
        </w:rPr>
        <w:t xml:space="preserve">du groupement d’opérateurs économiques </w:t>
      </w:r>
      <w:r w:rsidR="00036500" w:rsidRPr="009365E2">
        <w:rPr>
          <w:rFonts w:ascii="Abadi" w:hAnsi="Abadi" w:cs="Arial"/>
        </w:rPr>
        <w:t xml:space="preserve">désignent le mandataire suivant </w:t>
      </w:r>
      <w:r w:rsidR="00036500" w:rsidRPr="009365E2">
        <w:rPr>
          <w:rFonts w:ascii="Abadi" w:hAnsi="Abadi" w:cs="Arial"/>
          <w:i/>
          <w:color w:val="70AD47"/>
          <w:sz w:val="18"/>
          <w:szCs w:val="18"/>
        </w:rPr>
        <w:t xml:space="preserve">(article </w:t>
      </w:r>
      <w:r w:rsidR="00533BE7" w:rsidRPr="009365E2">
        <w:rPr>
          <w:rFonts w:ascii="Abadi" w:hAnsi="Abadi" w:cs="Arial"/>
          <w:i/>
          <w:color w:val="70AD47"/>
          <w:sz w:val="18"/>
          <w:szCs w:val="18"/>
        </w:rPr>
        <w:t>R2142-24</w:t>
      </w:r>
      <w:r w:rsidR="00533BE7" w:rsidRPr="009365E2">
        <w:rPr>
          <w:rFonts w:ascii="Abadi" w:hAnsi="Abadi" w:cs="Arial"/>
          <w:sz w:val="24"/>
          <w:szCs w:val="24"/>
        </w:rPr>
        <w:t xml:space="preserve"> </w:t>
      </w:r>
      <w:r w:rsidR="00533BE7" w:rsidRPr="009365E2">
        <w:rPr>
          <w:rFonts w:ascii="Abadi" w:hAnsi="Abadi" w:cs="Arial"/>
          <w:i/>
          <w:color w:val="70AD47"/>
          <w:sz w:val="18"/>
          <w:szCs w:val="18"/>
        </w:rPr>
        <w:t>du décret n°2018-1075 du 3 décembre 2018)</w:t>
      </w:r>
      <w:r w:rsidR="00036500" w:rsidRPr="009365E2">
        <w:rPr>
          <w:rFonts w:ascii="Abadi" w:hAnsi="Abadi" w:cs="Arial"/>
          <w:i/>
          <w:sz w:val="18"/>
          <w:szCs w:val="18"/>
        </w:rPr>
        <w:t> </w:t>
      </w:r>
      <w:r w:rsidR="00036500" w:rsidRPr="009365E2">
        <w:rPr>
          <w:rFonts w:ascii="Abadi" w:hAnsi="Abadi" w:cs="Arial"/>
          <w:sz w:val="18"/>
          <w:szCs w:val="18"/>
        </w:rPr>
        <w:t>:</w:t>
      </w:r>
    </w:p>
    <w:p w14:paraId="67C89C43" w14:textId="77777777" w:rsidR="00036500" w:rsidRPr="009365E2" w:rsidRDefault="00036500" w:rsidP="005846FB">
      <w:pPr>
        <w:tabs>
          <w:tab w:val="left" w:pos="851"/>
        </w:tabs>
        <w:rPr>
          <w:rFonts w:ascii="Abadi" w:hAnsi="Abadi" w:cs="Arial"/>
          <w:i/>
          <w:sz w:val="18"/>
          <w:szCs w:val="18"/>
        </w:rPr>
      </w:pPr>
      <w:r w:rsidRPr="009365E2">
        <w:rPr>
          <w:rFonts w:ascii="Abadi" w:hAnsi="Abadi" w:cs="Arial"/>
          <w:i/>
          <w:sz w:val="18"/>
          <w:szCs w:val="18"/>
        </w:rPr>
        <w:t>[Indiquer le nom commercial et la dénomination sociale du mandataire]</w:t>
      </w:r>
    </w:p>
    <w:p w14:paraId="161FA0BE" w14:textId="77777777" w:rsidR="009B1CD0" w:rsidRPr="009365E2" w:rsidRDefault="009B1CD0" w:rsidP="005846FB">
      <w:pPr>
        <w:tabs>
          <w:tab w:val="left" w:pos="851"/>
        </w:tabs>
        <w:rPr>
          <w:rFonts w:ascii="Abadi" w:hAnsi="Abadi" w:cs="Arial"/>
        </w:rPr>
      </w:pPr>
    </w:p>
    <w:p w14:paraId="566649CD" w14:textId="77777777" w:rsidR="00036500" w:rsidRPr="009365E2" w:rsidRDefault="00036500" w:rsidP="005846FB">
      <w:pPr>
        <w:tabs>
          <w:tab w:val="left" w:pos="851"/>
        </w:tabs>
        <w:rPr>
          <w:rFonts w:ascii="Abadi" w:hAnsi="Abadi" w:cs="Arial"/>
        </w:rPr>
      </w:pPr>
    </w:p>
    <w:p w14:paraId="2D2A20D4" w14:textId="77777777" w:rsidR="00332B12" w:rsidRPr="009365E2" w:rsidRDefault="00332B12" w:rsidP="0061068C">
      <w:pPr>
        <w:tabs>
          <w:tab w:val="left" w:pos="851"/>
        </w:tabs>
        <w:rPr>
          <w:rFonts w:ascii="Abadi" w:hAnsi="Abadi" w:cs="Arial"/>
        </w:rPr>
      </w:pPr>
    </w:p>
    <w:p w14:paraId="443A394F" w14:textId="77777777" w:rsidR="00332B12" w:rsidRPr="009365E2" w:rsidRDefault="00332B12" w:rsidP="00710FD6">
      <w:pPr>
        <w:tabs>
          <w:tab w:val="left" w:pos="851"/>
        </w:tabs>
        <w:rPr>
          <w:rFonts w:ascii="Abadi" w:hAnsi="Abadi" w:cs="Arial"/>
        </w:rPr>
      </w:pPr>
    </w:p>
    <w:p w14:paraId="08B572CE" w14:textId="77777777" w:rsidR="00036500" w:rsidRPr="009365E2" w:rsidRDefault="004A7169" w:rsidP="00710FD6">
      <w:pPr>
        <w:pStyle w:val="fcase1ertab"/>
        <w:tabs>
          <w:tab w:val="left" w:pos="851"/>
        </w:tabs>
        <w:ind w:left="0" w:firstLine="0"/>
        <w:rPr>
          <w:rFonts w:ascii="Abadi" w:hAnsi="Abadi" w:cs="Arial"/>
        </w:rPr>
      </w:pPr>
      <w:r w:rsidRPr="009365E2">
        <w:rPr>
          <w:rFonts w:ascii="Abadi" w:hAnsi="Abadi" w:cs="Arial"/>
        </w:rPr>
        <w:t xml:space="preserve">En cas de groupement conjoint, </w:t>
      </w:r>
      <w:r w:rsidR="00036500" w:rsidRPr="009365E2">
        <w:rPr>
          <w:rFonts w:ascii="Abadi" w:hAnsi="Abadi" w:cs="Arial"/>
        </w:rPr>
        <w:t xml:space="preserve">le mandataire </w:t>
      </w:r>
      <w:r w:rsidRPr="009365E2">
        <w:rPr>
          <w:rFonts w:ascii="Abadi" w:hAnsi="Abadi" w:cs="Arial"/>
        </w:rPr>
        <w:t xml:space="preserve">du groupement </w:t>
      </w:r>
      <w:r w:rsidR="00036500" w:rsidRPr="009365E2">
        <w:rPr>
          <w:rFonts w:ascii="Abadi" w:hAnsi="Abadi" w:cs="Arial"/>
        </w:rPr>
        <w:t>est :</w:t>
      </w:r>
    </w:p>
    <w:p w14:paraId="3401F9EA" w14:textId="77777777" w:rsidR="00036500" w:rsidRPr="009365E2" w:rsidRDefault="00036500" w:rsidP="00E47798">
      <w:pPr>
        <w:pStyle w:val="fcase1ertab"/>
        <w:tabs>
          <w:tab w:val="left" w:pos="851"/>
        </w:tabs>
        <w:rPr>
          <w:rFonts w:ascii="Abadi" w:hAnsi="Abadi" w:cs="Arial"/>
        </w:rPr>
      </w:pPr>
      <w:r w:rsidRPr="009365E2">
        <w:rPr>
          <w:rFonts w:ascii="Abadi" w:hAnsi="Abadi" w:cs="Arial"/>
          <w:i/>
          <w:iCs/>
          <w:sz w:val="18"/>
          <w:szCs w:val="18"/>
        </w:rPr>
        <w:t>(Cocher la case correspondante.)</w:t>
      </w:r>
    </w:p>
    <w:p w14:paraId="4ADD5EDF" w14:textId="52912BFE" w:rsidR="00354C04" w:rsidRPr="009365E2" w:rsidRDefault="00354C04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badi" w:hAnsi="Abadi" w:cs="Arial"/>
        </w:rPr>
      </w:pPr>
      <w:r w:rsidRPr="009365E2">
        <w:rPr>
          <w:rFonts w:ascii="Abadi" w:hAnsi="Abad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365E2">
        <w:rPr>
          <w:rFonts w:ascii="Abadi" w:hAnsi="Abadi"/>
        </w:rPr>
        <w:instrText xml:space="preserve"> FORMCHECKBOX </w:instrText>
      </w:r>
      <w:r w:rsidRPr="009365E2">
        <w:rPr>
          <w:rFonts w:ascii="Abadi" w:hAnsi="Abadi"/>
        </w:rPr>
      </w:r>
      <w:r w:rsidRPr="009365E2">
        <w:rPr>
          <w:rFonts w:ascii="Abadi" w:hAnsi="Abadi"/>
        </w:rPr>
        <w:fldChar w:fldCharType="separate"/>
      </w:r>
      <w:r w:rsidRPr="009365E2">
        <w:rPr>
          <w:rFonts w:ascii="Abadi" w:hAnsi="Abadi"/>
        </w:rPr>
        <w:fldChar w:fldCharType="end"/>
      </w:r>
      <w:r w:rsidRPr="009365E2">
        <w:rPr>
          <w:rFonts w:ascii="Abadi" w:hAnsi="Abadi" w:cs="Arial"/>
          <w:i/>
          <w:iCs/>
        </w:rPr>
        <w:t xml:space="preserve"> </w:t>
      </w:r>
      <w:r w:rsidR="008D437F" w:rsidRPr="009365E2">
        <w:rPr>
          <w:rFonts w:ascii="Abadi" w:hAnsi="Abadi" w:cs="Arial"/>
        </w:rPr>
        <w:t>Conjoint</w:t>
      </w:r>
      <w:r w:rsidRPr="009365E2">
        <w:rPr>
          <w:rFonts w:ascii="Abadi" w:hAnsi="Abadi" w:cs="Arial"/>
        </w:rPr>
        <w:tab/>
      </w:r>
      <w:r w:rsidRPr="009365E2">
        <w:rPr>
          <w:rFonts w:ascii="Abadi" w:hAnsi="Abadi" w:cs="Arial"/>
        </w:rPr>
        <w:tab/>
        <w:t>OU</w:t>
      </w:r>
      <w:r w:rsidRPr="009365E2">
        <w:rPr>
          <w:rFonts w:ascii="Abadi" w:hAnsi="Abadi" w:cs="Arial"/>
        </w:rPr>
        <w:tab/>
      </w:r>
      <w:r w:rsidRPr="009365E2">
        <w:rPr>
          <w:rFonts w:ascii="Abadi" w:hAnsi="Abadi" w:cs="Arial"/>
        </w:rPr>
        <w:tab/>
      </w:r>
      <w:r w:rsidRPr="009365E2">
        <w:rPr>
          <w:rFonts w:ascii="Abadi" w:hAnsi="Abad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365E2">
        <w:rPr>
          <w:rFonts w:ascii="Abadi" w:hAnsi="Abadi"/>
        </w:rPr>
        <w:instrText xml:space="preserve"> FORMCHECKBOX </w:instrText>
      </w:r>
      <w:r w:rsidRPr="009365E2">
        <w:rPr>
          <w:rFonts w:ascii="Abadi" w:hAnsi="Abadi"/>
        </w:rPr>
      </w:r>
      <w:r w:rsidRPr="009365E2">
        <w:rPr>
          <w:rFonts w:ascii="Abadi" w:hAnsi="Abadi"/>
        </w:rPr>
        <w:fldChar w:fldCharType="separate"/>
      </w:r>
      <w:r w:rsidRPr="009365E2">
        <w:rPr>
          <w:rFonts w:ascii="Abadi" w:hAnsi="Abadi"/>
        </w:rPr>
        <w:fldChar w:fldCharType="end"/>
      </w:r>
      <w:r w:rsidRPr="009365E2">
        <w:rPr>
          <w:rFonts w:ascii="Abadi" w:hAnsi="Abadi" w:cs="Arial"/>
          <w:iCs/>
        </w:rPr>
        <w:t xml:space="preserve"> </w:t>
      </w:r>
      <w:r w:rsidRPr="009365E2">
        <w:rPr>
          <w:rFonts w:ascii="Abadi" w:hAnsi="Abadi" w:cs="Arial"/>
        </w:rPr>
        <w:t>solidaire</w:t>
      </w:r>
    </w:p>
    <w:p w14:paraId="298D7B30" w14:textId="77777777" w:rsidR="009B1CD0" w:rsidRPr="009365E2" w:rsidRDefault="009B1CD0" w:rsidP="0083205E">
      <w:pPr>
        <w:tabs>
          <w:tab w:val="left" w:pos="851"/>
        </w:tabs>
        <w:rPr>
          <w:rFonts w:ascii="Abadi" w:hAnsi="Abadi" w:cs="Arial"/>
        </w:rPr>
      </w:pPr>
    </w:p>
    <w:p w14:paraId="33BBA2AD" w14:textId="77777777" w:rsidR="001C733C" w:rsidRPr="009365E2" w:rsidRDefault="001C733C" w:rsidP="00CD46CC">
      <w:pPr>
        <w:tabs>
          <w:tab w:val="left" w:pos="851"/>
        </w:tabs>
        <w:rPr>
          <w:rFonts w:ascii="Abadi" w:hAnsi="Abadi" w:cs="Arial"/>
        </w:rPr>
      </w:pPr>
    </w:p>
    <w:p w14:paraId="405C9034" w14:textId="77777777" w:rsidR="002904AF" w:rsidRPr="009365E2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badi" w:hAnsi="Abadi" w:cs="Arial"/>
        </w:rPr>
      </w:pPr>
      <w:r w:rsidRPr="009365E2">
        <w:rPr>
          <w:rFonts w:ascii="Abadi" w:hAnsi="Abad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365E2">
        <w:rPr>
          <w:rFonts w:ascii="Abadi" w:hAnsi="Abadi"/>
        </w:rPr>
        <w:instrText xml:space="preserve"> FORMCHECKBOX </w:instrText>
      </w:r>
      <w:r w:rsidRPr="009365E2">
        <w:rPr>
          <w:rFonts w:ascii="Abadi" w:hAnsi="Abadi"/>
        </w:rPr>
      </w:r>
      <w:r w:rsidRPr="009365E2">
        <w:rPr>
          <w:rFonts w:ascii="Abadi" w:hAnsi="Abadi"/>
        </w:rPr>
        <w:fldChar w:fldCharType="separate"/>
      </w:r>
      <w:r w:rsidRPr="009365E2">
        <w:rPr>
          <w:rFonts w:ascii="Abadi" w:hAnsi="Abadi"/>
        </w:rPr>
        <w:fldChar w:fldCharType="end"/>
      </w:r>
      <w:r w:rsidRPr="009365E2">
        <w:rPr>
          <w:rFonts w:ascii="Abadi" w:hAnsi="Abadi"/>
        </w:rPr>
        <w:t xml:space="preserve"> </w:t>
      </w:r>
      <w:r w:rsidR="001C733C" w:rsidRPr="009365E2">
        <w:rPr>
          <w:rFonts w:ascii="Abadi" w:hAnsi="Abadi" w:cs="Arial"/>
        </w:rPr>
        <w:t>Les membres du groupement</w:t>
      </w:r>
      <w:r w:rsidRPr="009365E2">
        <w:rPr>
          <w:rFonts w:ascii="Abadi" w:hAnsi="Abadi" w:cs="Arial"/>
        </w:rPr>
        <w:t xml:space="preserve"> ont donné mandat</w:t>
      </w:r>
      <w:r w:rsidR="007F68A6" w:rsidRPr="009365E2">
        <w:rPr>
          <w:rFonts w:ascii="Abadi" w:hAnsi="Abadi" w:cs="Arial"/>
        </w:rPr>
        <w:t xml:space="preserve"> au mandataire, qui signe le présent acte d’engagement</w:t>
      </w:r>
      <w:r w:rsidR="002904AF" w:rsidRPr="009365E2">
        <w:rPr>
          <w:rFonts w:ascii="Abadi" w:hAnsi="Abadi" w:cs="Arial"/>
        </w:rPr>
        <w:t> :</w:t>
      </w:r>
    </w:p>
    <w:p w14:paraId="3A14EE10" w14:textId="77777777" w:rsidR="001C733C" w:rsidRPr="009365E2" w:rsidRDefault="001C733C" w:rsidP="001C733C">
      <w:pPr>
        <w:tabs>
          <w:tab w:val="left" w:pos="851"/>
        </w:tabs>
        <w:rPr>
          <w:rFonts w:ascii="Abadi" w:hAnsi="Abadi" w:cs="Arial"/>
        </w:rPr>
      </w:pPr>
      <w:r w:rsidRPr="009365E2">
        <w:rPr>
          <w:rFonts w:ascii="Abadi" w:hAnsi="Abadi" w:cs="Arial"/>
          <w:i/>
          <w:sz w:val="18"/>
          <w:szCs w:val="18"/>
        </w:rPr>
        <w:t xml:space="preserve">(Cocher la </w:t>
      </w:r>
      <w:r w:rsidR="002904AF" w:rsidRPr="009365E2">
        <w:rPr>
          <w:rFonts w:ascii="Abadi" w:hAnsi="Abadi" w:cs="Arial"/>
          <w:i/>
          <w:sz w:val="18"/>
          <w:szCs w:val="18"/>
        </w:rPr>
        <w:t xml:space="preserve">ou les </w:t>
      </w:r>
      <w:r w:rsidRPr="009365E2">
        <w:rPr>
          <w:rFonts w:ascii="Abadi" w:hAnsi="Abadi" w:cs="Arial"/>
          <w:i/>
          <w:sz w:val="18"/>
          <w:szCs w:val="18"/>
        </w:rPr>
        <w:t>case</w:t>
      </w:r>
      <w:r w:rsidR="002904AF" w:rsidRPr="009365E2">
        <w:rPr>
          <w:rFonts w:ascii="Abadi" w:hAnsi="Abadi" w:cs="Arial"/>
          <w:i/>
          <w:sz w:val="18"/>
          <w:szCs w:val="18"/>
        </w:rPr>
        <w:t>s</w:t>
      </w:r>
      <w:r w:rsidRPr="009365E2">
        <w:rPr>
          <w:rFonts w:ascii="Abadi" w:hAnsi="Abadi" w:cs="Arial"/>
          <w:i/>
          <w:sz w:val="18"/>
          <w:szCs w:val="18"/>
        </w:rPr>
        <w:t xml:space="preserve"> correspondante</w:t>
      </w:r>
      <w:r w:rsidR="002904AF" w:rsidRPr="009365E2">
        <w:rPr>
          <w:rFonts w:ascii="Abadi" w:hAnsi="Abadi" w:cs="Arial"/>
          <w:i/>
          <w:sz w:val="18"/>
          <w:szCs w:val="18"/>
        </w:rPr>
        <w:t>s</w:t>
      </w:r>
      <w:r w:rsidRPr="009365E2">
        <w:rPr>
          <w:rFonts w:ascii="Abadi" w:hAnsi="Abadi" w:cs="Arial"/>
          <w:i/>
          <w:sz w:val="18"/>
          <w:szCs w:val="18"/>
        </w:rPr>
        <w:t>.)</w:t>
      </w:r>
    </w:p>
    <w:p w14:paraId="4FFDA71D" w14:textId="77777777" w:rsidR="001C733C" w:rsidRPr="009365E2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badi" w:hAnsi="Abadi" w:cs="Arial"/>
        </w:rPr>
      </w:pPr>
    </w:p>
    <w:p w14:paraId="5100F26E" w14:textId="258FEBB7" w:rsidR="002904AF" w:rsidRPr="009365E2" w:rsidRDefault="001C733C" w:rsidP="009B45B9">
      <w:pPr>
        <w:tabs>
          <w:tab w:val="left" w:pos="851"/>
        </w:tabs>
        <w:ind w:left="1695" w:hanging="1695"/>
        <w:rPr>
          <w:rFonts w:ascii="Abadi" w:hAnsi="Abadi" w:cs="Arial"/>
        </w:rPr>
      </w:pPr>
      <w:r w:rsidRPr="009365E2">
        <w:rPr>
          <w:rFonts w:ascii="Abadi" w:hAnsi="Abadi"/>
        </w:rPr>
        <w:tab/>
      </w:r>
      <w:r w:rsidRPr="009365E2">
        <w:rPr>
          <w:rFonts w:ascii="Abadi" w:hAnsi="Abad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365E2">
        <w:rPr>
          <w:rFonts w:ascii="Abadi" w:hAnsi="Abadi"/>
        </w:rPr>
        <w:instrText xml:space="preserve"> FORMCHECKBOX </w:instrText>
      </w:r>
      <w:r w:rsidRPr="009365E2">
        <w:rPr>
          <w:rFonts w:ascii="Abadi" w:hAnsi="Abadi"/>
        </w:rPr>
      </w:r>
      <w:r w:rsidRPr="009365E2">
        <w:rPr>
          <w:rFonts w:ascii="Abadi" w:hAnsi="Abadi"/>
        </w:rPr>
        <w:fldChar w:fldCharType="separate"/>
      </w:r>
      <w:r w:rsidRPr="009365E2">
        <w:rPr>
          <w:rFonts w:ascii="Abadi" w:hAnsi="Abadi"/>
        </w:rPr>
        <w:fldChar w:fldCharType="end"/>
      </w:r>
      <w:r w:rsidRPr="009365E2">
        <w:rPr>
          <w:rFonts w:ascii="Abadi" w:hAnsi="Abadi"/>
        </w:rPr>
        <w:tab/>
      </w:r>
      <w:r w:rsidR="008D437F" w:rsidRPr="009365E2">
        <w:rPr>
          <w:rFonts w:ascii="Abadi" w:hAnsi="Abadi" w:cs="Arial"/>
        </w:rPr>
        <w:t>Pour</w:t>
      </w:r>
      <w:r w:rsidR="002904AF" w:rsidRPr="009365E2">
        <w:rPr>
          <w:rFonts w:ascii="Abadi" w:hAnsi="Abadi" w:cs="Arial"/>
        </w:rPr>
        <w:t xml:space="preserve"> signer le présent acte d’engagement en leur nom et pour leur compte</w:t>
      </w:r>
      <w:r w:rsidR="007F68A6" w:rsidRPr="009365E2">
        <w:rPr>
          <w:rFonts w:ascii="Abadi" w:hAnsi="Abadi" w:cs="Arial"/>
        </w:rPr>
        <w:t xml:space="preserve">, </w:t>
      </w:r>
      <w:r w:rsidR="0021527A" w:rsidRPr="009365E2">
        <w:rPr>
          <w:rFonts w:ascii="Abadi" w:hAnsi="Abadi" w:cs="Arial"/>
        </w:rPr>
        <w:t xml:space="preserve">pour les représenter vis-à-vis de l’acheteur </w:t>
      </w:r>
      <w:r w:rsidR="007F68A6" w:rsidRPr="009365E2">
        <w:rPr>
          <w:rFonts w:ascii="Abadi" w:hAnsi="Abadi" w:cs="Arial"/>
        </w:rPr>
        <w:t>et pour coordonner l’ensemble des prestations</w:t>
      </w:r>
      <w:r w:rsidR="00983FF3" w:rsidRPr="009365E2">
        <w:rPr>
          <w:rFonts w:ascii="Abadi" w:hAnsi="Abadi" w:cs="Arial"/>
        </w:rPr>
        <w:t> ;</w:t>
      </w:r>
    </w:p>
    <w:p w14:paraId="2C613935" w14:textId="77777777" w:rsidR="002904AF" w:rsidRPr="009365E2" w:rsidRDefault="002904AF" w:rsidP="001C733C">
      <w:pPr>
        <w:tabs>
          <w:tab w:val="left" w:pos="851"/>
        </w:tabs>
        <w:rPr>
          <w:rFonts w:ascii="Abadi" w:hAnsi="Abadi" w:cs="Arial"/>
        </w:rPr>
      </w:pPr>
      <w:r w:rsidRPr="009365E2">
        <w:rPr>
          <w:rFonts w:ascii="Abadi" w:hAnsi="Abadi" w:cs="Arial"/>
          <w:i/>
          <w:sz w:val="18"/>
          <w:szCs w:val="18"/>
        </w:rPr>
        <w:tab/>
      </w:r>
      <w:r w:rsidRPr="009365E2">
        <w:rPr>
          <w:rFonts w:ascii="Abadi" w:hAnsi="Abadi" w:cs="Arial"/>
          <w:i/>
          <w:sz w:val="18"/>
          <w:szCs w:val="18"/>
        </w:rPr>
        <w:tab/>
      </w:r>
      <w:r w:rsidRPr="009365E2">
        <w:rPr>
          <w:rFonts w:ascii="Abadi" w:hAnsi="Abadi" w:cs="Arial"/>
          <w:i/>
          <w:sz w:val="18"/>
          <w:szCs w:val="18"/>
        </w:rPr>
        <w:tab/>
        <w:t>(</w:t>
      </w:r>
      <w:proofErr w:type="gramStart"/>
      <w:r w:rsidRPr="009365E2">
        <w:rPr>
          <w:rFonts w:ascii="Abadi" w:hAnsi="Abadi" w:cs="Arial"/>
          <w:i/>
          <w:sz w:val="18"/>
          <w:szCs w:val="18"/>
        </w:rPr>
        <w:t>joindre</w:t>
      </w:r>
      <w:proofErr w:type="gramEnd"/>
      <w:r w:rsidRPr="009365E2">
        <w:rPr>
          <w:rFonts w:ascii="Abadi" w:hAnsi="Abadi" w:cs="Arial"/>
          <w:i/>
          <w:sz w:val="18"/>
          <w:szCs w:val="18"/>
        </w:rPr>
        <w:t xml:space="preserve"> les pouvoirs en annexe du présent document.)</w:t>
      </w:r>
    </w:p>
    <w:p w14:paraId="28DC7887" w14:textId="77777777" w:rsidR="002904AF" w:rsidRPr="009365E2" w:rsidRDefault="002904AF" w:rsidP="001C733C">
      <w:pPr>
        <w:tabs>
          <w:tab w:val="left" w:pos="851"/>
        </w:tabs>
        <w:rPr>
          <w:rFonts w:ascii="Abadi" w:hAnsi="Abadi" w:cs="Arial"/>
        </w:rPr>
      </w:pPr>
    </w:p>
    <w:p w14:paraId="2D089774" w14:textId="42CFD0AF" w:rsidR="002904AF" w:rsidRPr="009365E2" w:rsidRDefault="002904AF" w:rsidP="002904AF">
      <w:pPr>
        <w:tabs>
          <w:tab w:val="left" w:pos="851"/>
        </w:tabs>
        <w:ind w:left="1701" w:hanging="850"/>
        <w:jc w:val="both"/>
        <w:rPr>
          <w:rFonts w:ascii="Abadi" w:hAnsi="Abadi" w:cs="Arial"/>
          <w:iCs/>
        </w:rPr>
      </w:pPr>
      <w:r w:rsidRPr="009365E2">
        <w:rPr>
          <w:rFonts w:ascii="Abadi" w:hAnsi="Abad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365E2">
        <w:rPr>
          <w:rFonts w:ascii="Abadi" w:hAnsi="Abadi"/>
        </w:rPr>
        <w:instrText xml:space="preserve"> FORMCHECKBOX </w:instrText>
      </w:r>
      <w:r w:rsidRPr="009365E2">
        <w:rPr>
          <w:rFonts w:ascii="Abadi" w:hAnsi="Abadi"/>
        </w:rPr>
      </w:r>
      <w:r w:rsidRPr="009365E2">
        <w:rPr>
          <w:rFonts w:ascii="Abadi" w:hAnsi="Abadi"/>
        </w:rPr>
        <w:fldChar w:fldCharType="separate"/>
      </w:r>
      <w:r w:rsidRPr="009365E2">
        <w:rPr>
          <w:rFonts w:ascii="Abadi" w:hAnsi="Abadi"/>
        </w:rPr>
        <w:fldChar w:fldCharType="end"/>
      </w:r>
      <w:r w:rsidRPr="009365E2">
        <w:rPr>
          <w:rFonts w:ascii="Abadi" w:hAnsi="Abadi"/>
        </w:rPr>
        <w:tab/>
      </w:r>
      <w:r w:rsidR="008D437F" w:rsidRPr="009365E2">
        <w:rPr>
          <w:rFonts w:ascii="Abadi" w:hAnsi="Abadi" w:cs="Arial"/>
        </w:rPr>
        <w:t>Pour</w:t>
      </w:r>
      <w:r w:rsidRPr="009365E2">
        <w:rPr>
          <w:rFonts w:ascii="Abadi" w:hAnsi="Abadi" w:cs="Arial"/>
        </w:rPr>
        <w:t xml:space="preserve"> signer, en leur nom et pour leur compte, les modifications ultérieures du mar</w:t>
      </w:r>
      <w:r w:rsidR="0021527A" w:rsidRPr="009365E2">
        <w:rPr>
          <w:rFonts w:ascii="Abadi" w:hAnsi="Abadi" w:cs="Arial"/>
        </w:rPr>
        <w:t>ché public ou de l’accord-cadre</w:t>
      </w:r>
      <w:r w:rsidRPr="009365E2">
        <w:rPr>
          <w:rFonts w:ascii="Abadi" w:hAnsi="Abadi" w:cs="Arial"/>
        </w:rPr>
        <w:t> ;</w:t>
      </w:r>
    </w:p>
    <w:p w14:paraId="3DA710C3" w14:textId="77777777" w:rsidR="00BE6078" w:rsidRPr="009365E2" w:rsidRDefault="00BE6078" w:rsidP="00BE6078">
      <w:pPr>
        <w:tabs>
          <w:tab w:val="left" w:pos="851"/>
        </w:tabs>
        <w:rPr>
          <w:rFonts w:ascii="Abadi" w:hAnsi="Abadi" w:cs="Arial"/>
        </w:rPr>
      </w:pPr>
      <w:r w:rsidRPr="009365E2">
        <w:rPr>
          <w:rFonts w:ascii="Abadi" w:hAnsi="Abadi" w:cs="Arial"/>
          <w:i/>
          <w:sz w:val="18"/>
          <w:szCs w:val="18"/>
        </w:rPr>
        <w:tab/>
      </w:r>
      <w:r w:rsidRPr="009365E2">
        <w:rPr>
          <w:rFonts w:ascii="Abadi" w:hAnsi="Abadi" w:cs="Arial"/>
          <w:i/>
          <w:sz w:val="18"/>
          <w:szCs w:val="18"/>
        </w:rPr>
        <w:tab/>
      </w:r>
      <w:r w:rsidRPr="009365E2">
        <w:rPr>
          <w:rFonts w:ascii="Abadi" w:hAnsi="Abadi" w:cs="Arial"/>
          <w:i/>
          <w:sz w:val="18"/>
          <w:szCs w:val="18"/>
        </w:rPr>
        <w:tab/>
        <w:t>(</w:t>
      </w:r>
      <w:proofErr w:type="gramStart"/>
      <w:r w:rsidRPr="009365E2">
        <w:rPr>
          <w:rFonts w:ascii="Abadi" w:hAnsi="Abadi" w:cs="Arial"/>
          <w:i/>
          <w:sz w:val="18"/>
          <w:szCs w:val="18"/>
        </w:rPr>
        <w:t>joindre</w:t>
      </w:r>
      <w:proofErr w:type="gramEnd"/>
      <w:r w:rsidRPr="009365E2">
        <w:rPr>
          <w:rFonts w:ascii="Abadi" w:hAnsi="Abadi" w:cs="Arial"/>
          <w:i/>
          <w:sz w:val="18"/>
          <w:szCs w:val="18"/>
        </w:rPr>
        <w:t xml:space="preserve"> les pouvoirs en annexe du présent document.)</w:t>
      </w:r>
    </w:p>
    <w:p w14:paraId="4D3AD797" w14:textId="77777777" w:rsidR="002904AF" w:rsidRPr="009365E2" w:rsidRDefault="002904AF" w:rsidP="002904AF">
      <w:pPr>
        <w:tabs>
          <w:tab w:val="left" w:pos="851"/>
        </w:tabs>
        <w:rPr>
          <w:rFonts w:ascii="Abadi" w:hAnsi="Abadi" w:cs="Arial"/>
          <w:iCs/>
        </w:rPr>
      </w:pPr>
    </w:p>
    <w:p w14:paraId="656D9205" w14:textId="05C0367F" w:rsidR="002904AF" w:rsidRPr="009365E2" w:rsidRDefault="002904AF" w:rsidP="002904AF">
      <w:pPr>
        <w:tabs>
          <w:tab w:val="left" w:pos="851"/>
        </w:tabs>
        <w:ind w:left="1134" w:hanging="850"/>
        <w:rPr>
          <w:rFonts w:ascii="Abadi" w:hAnsi="Abadi" w:cs="Arial"/>
        </w:rPr>
      </w:pPr>
      <w:r w:rsidRPr="009365E2">
        <w:rPr>
          <w:rFonts w:ascii="Abadi" w:hAnsi="Abadi"/>
        </w:rPr>
        <w:tab/>
      </w:r>
      <w:r w:rsidRPr="009365E2">
        <w:rPr>
          <w:rFonts w:ascii="Abadi" w:hAnsi="Abad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365E2">
        <w:rPr>
          <w:rFonts w:ascii="Abadi" w:hAnsi="Abadi"/>
        </w:rPr>
        <w:instrText xml:space="preserve"> FORMCHECKBOX </w:instrText>
      </w:r>
      <w:r w:rsidRPr="009365E2">
        <w:rPr>
          <w:rFonts w:ascii="Abadi" w:hAnsi="Abadi"/>
        </w:rPr>
      </w:r>
      <w:r w:rsidRPr="009365E2">
        <w:rPr>
          <w:rFonts w:ascii="Abadi" w:hAnsi="Abadi"/>
        </w:rPr>
        <w:fldChar w:fldCharType="separate"/>
      </w:r>
      <w:r w:rsidRPr="009365E2">
        <w:rPr>
          <w:rFonts w:ascii="Abadi" w:hAnsi="Abadi"/>
        </w:rPr>
        <w:fldChar w:fldCharType="end"/>
      </w:r>
      <w:r w:rsidRPr="009365E2">
        <w:rPr>
          <w:rFonts w:ascii="Abadi" w:hAnsi="Abadi" w:cs="Arial"/>
          <w:i/>
          <w:iCs/>
        </w:rPr>
        <w:t xml:space="preserve"> </w:t>
      </w:r>
      <w:r w:rsidRPr="009365E2">
        <w:rPr>
          <w:rFonts w:ascii="Abadi" w:hAnsi="Abadi" w:cs="Arial"/>
        </w:rPr>
        <w:tab/>
      </w:r>
      <w:r w:rsidR="008D437F" w:rsidRPr="009365E2">
        <w:rPr>
          <w:rFonts w:ascii="Abadi" w:hAnsi="Abadi" w:cs="Arial"/>
        </w:rPr>
        <w:t>Ont</w:t>
      </w:r>
      <w:r w:rsidRPr="009365E2">
        <w:rPr>
          <w:rFonts w:ascii="Abadi" w:hAnsi="Abadi" w:cs="Arial"/>
        </w:rPr>
        <w:t xml:space="preserve"> donné mandat au mandataire dans les conditions définies par les pouvoirs joints en annexe.</w:t>
      </w:r>
    </w:p>
    <w:p w14:paraId="3787C5AC" w14:textId="77777777" w:rsidR="002904AF" w:rsidRPr="009365E2" w:rsidRDefault="002904AF" w:rsidP="002904AF">
      <w:pPr>
        <w:tabs>
          <w:tab w:val="left" w:pos="851"/>
        </w:tabs>
        <w:ind w:left="1134" w:hanging="850"/>
        <w:rPr>
          <w:rFonts w:ascii="Abadi" w:hAnsi="Abadi" w:cs="Arial"/>
          <w:i/>
          <w:sz w:val="18"/>
          <w:szCs w:val="18"/>
        </w:rPr>
      </w:pPr>
    </w:p>
    <w:p w14:paraId="6EB73AFD" w14:textId="0DCBB598" w:rsidR="001C733C" w:rsidRDefault="003853F2" w:rsidP="001C733C">
      <w:pPr>
        <w:tabs>
          <w:tab w:val="left" w:pos="851"/>
        </w:tabs>
        <w:rPr>
          <w:rFonts w:ascii="Abadi" w:hAnsi="Abadi" w:cs="Arial"/>
          <w:i/>
          <w:sz w:val="18"/>
          <w:szCs w:val="18"/>
        </w:rPr>
      </w:pPr>
      <w:r>
        <w:rPr>
          <w:rFonts w:ascii="Abadi" w:hAnsi="Abadi" w:cs="Arial"/>
          <w:i/>
          <w:sz w:val="18"/>
          <w:szCs w:val="18"/>
        </w:rPr>
        <w:br w:type="page"/>
      </w:r>
    </w:p>
    <w:p w14:paraId="03ECA096" w14:textId="77777777" w:rsidR="003853F2" w:rsidRDefault="003853F2" w:rsidP="001C733C">
      <w:pPr>
        <w:tabs>
          <w:tab w:val="left" w:pos="851"/>
        </w:tabs>
        <w:rPr>
          <w:rFonts w:ascii="Abadi" w:hAnsi="Abadi" w:cs="Arial"/>
          <w:i/>
          <w:sz w:val="18"/>
          <w:szCs w:val="18"/>
        </w:rPr>
      </w:pPr>
    </w:p>
    <w:p w14:paraId="1B7F94D0" w14:textId="77777777" w:rsidR="003853F2" w:rsidRPr="009365E2" w:rsidRDefault="003853F2" w:rsidP="001C733C">
      <w:pPr>
        <w:tabs>
          <w:tab w:val="left" w:pos="851"/>
        </w:tabs>
        <w:rPr>
          <w:rFonts w:ascii="Abadi" w:hAnsi="Abadi" w:cs="Arial"/>
          <w:i/>
          <w:sz w:val="18"/>
          <w:szCs w:val="18"/>
        </w:rPr>
      </w:pPr>
    </w:p>
    <w:p w14:paraId="065EDE25" w14:textId="77777777" w:rsidR="00036500" w:rsidRPr="009365E2" w:rsidRDefault="0021527A" w:rsidP="006C4338">
      <w:pPr>
        <w:tabs>
          <w:tab w:val="left" w:pos="851"/>
        </w:tabs>
        <w:rPr>
          <w:rFonts w:ascii="Abadi" w:hAnsi="Abadi" w:cs="Arial"/>
          <w:i/>
          <w:sz w:val="18"/>
          <w:szCs w:val="18"/>
        </w:rPr>
      </w:pPr>
      <w:r w:rsidRPr="009365E2">
        <w:rPr>
          <w:rFonts w:ascii="Abadi" w:hAnsi="Abad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365E2">
        <w:rPr>
          <w:rFonts w:ascii="Abadi" w:hAnsi="Abadi"/>
        </w:rPr>
        <w:instrText xml:space="preserve"> FORMCHECKBOX </w:instrText>
      </w:r>
      <w:r w:rsidRPr="009365E2">
        <w:rPr>
          <w:rFonts w:ascii="Abadi" w:hAnsi="Abadi"/>
        </w:rPr>
      </w:r>
      <w:r w:rsidRPr="009365E2">
        <w:rPr>
          <w:rFonts w:ascii="Abadi" w:hAnsi="Abadi"/>
        </w:rPr>
        <w:fldChar w:fldCharType="separate"/>
      </w:r>
      <w:r w:rsidRPr="009365E2">
        <w:rPr>
          <w:rFonts w:ascii="Abadi" w:hAnsi="Abadi"/>
        </w:rPr>
        <w:fldChar w:fldCharType="end"/>
      </w:r>
      <w:r w:rsidRPr="009365E2">
        <w:rPr>
          <w:rFonts w:ascii="Abadi" w:hAnsi="Abadi"/>
        </w:rPr>
        <w:t xml:space="preserve"> </w:t>
      </w:r>
      <w:r w:rsidRPr="009365E2">
        <w:rPr>
          <w:rFonts w:ascii="Abadi" w:hAnsi="Abadi" w:cs="Arial"/>
        </w:rPr>
        <w:t>L</w:t>
      </w:r>
      <w:r w:rsidR="00036500" w:rsidRPr="009365E2">
        <w:rPr>
          <w:rFonts w:ascii="Abadi" w:hAnsi="Abadi" w:cs="Arial"/>
        </w:rPr>
        <w:t>es membres du groupement</w:t>
      </w:r>
      <w:r w:rsidR="00332B12" w:rsidRPr="009365E2">
        <w:rPr>
          <w:rFonts w:ascii="Abadi" w:hAnsi="Abadi" w:cs="Arial"/>
        </w:rPr>
        <w:t>, qui signent le présent acte d’engagement</w:t>
      </w:r>
      <w:r w:rsidR="00036500" w:rsidRPr="009365E2">
        <w:rPr>
          <w:rFonts w:ascii="Abadi" w:hAnsi="Abadi" w:cs="Arial"/>
        </w:rPr>
        <w:t> :</w:t>
      </w:r>
    </w:p>
    <w:p w14:paraId="007CEA04" w14:textId="77777777" w:rsidR="00036500" w:rsidRPr="009365E2" w:rsidRDefault="00036500" w:rsidP="006F3DF9">
      <w:pPr>
        <w:tabs>
          <w:tab w:val="left" w:pos="851"/>
        </w:tabs>
        <w:rPr>
          <w:rFonts w:ascii="Abadi" w:hAnsi="Abadi" w:cs="Arial"/>
        </w:rPr>
      </w:pPr>
      <w:r w:rsidRPr="009365E2">
        <w:rPr>
          <w:rFonts w:ascii="Abadi" w:hAnsi="Abadi" w:cs="Arial"/>
          <w:i/>
          <w:sz w:val="18"/>
          <w:szCs w:val="18"/>
        </w:rPr>
        <w:t>(Cocher la case correspondante.)</w:t>
      </w:r>
    </w:p>
    <w:p w14:paraId="532A543F" w14:textId="77777777" w:rsidR="00036500" w:rsidRPr="009365E2" w:rsidRDefault="00036500" w:rsidP="005846FB">
      <w:pPr>
        <w:tabs>
          <w:tab w:val="left" w:pos="851"/>
        </w:tabs>
        <w:rPr>
          <w:rFonts w:ascii="Abadi" w:hAnsi="Abadi" w:cs="Arial"/>
        </w:rPr>
      </w:pPr>
    </w:p>
    <w:p w14:paraId="19EEE8F4" w14:textId="6D8F46A6" w:rsidR="00AE7831" w:rsidRPr="009365E2" w:rsidRDefault="00AE7831" w:rsidP="009B45B9">
      <w:pPr>
        <w:tabs>
          <w:tab w:val="left" w:pos="851"/>
        </w:tabs>
        <w:ind w:left="1701" w:hanging="850"/>
        <w:jc w:val="both"/>
        <w:rPr>
          <w:rFonts w:ascii="Abadi" w:hAnsi="Abadi" w:cs="Arial"/>
        </w:rPr>
      </w:pPr>
      <w:r w:rsidRPr="009365E2">
        <w:rPr>
          <w:rFonts w:ascii="Abadi" w:hAnsi="Abad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365E2">
        <w:rPr>
          <w:rFonts w:ascii="Abadi" w:hAnsi="Abadi"/>
        </w:rPr>
        <w:instrText xml:space="preserve"> FORMCHECKBOX </w:instrText>
      </w:r>
      <w:r w:rsidRPr="009365E2">
        <w:rPr>
          <w:rFonts w:ascii="Abadi" w:hAnsi="Abadi"/>
        </w:rPr>
      </w:r>
      <w:r w:rsidRPr="009365E2">
        <w:rPr>
          <w:rFonts w:ascii="Abadi" w:hAnsi="Abadi"/>
        </w:rPr>
        <w:fldChar w:fldCharType="separate"/>
      </w:r>
      <w:r w:rsidRPr="009365E2">
        <w:rPr>
          <w:rFonts w:ascii="Abadi" w:hAnsi="Abadi"/>
        </w:rPr>
        <w:fldChar w:fldCharType="end"/>
      </w:r>
      <w:r w:rsidRPr="009365E2">
        <w:rPr>
          <w:rFonts w:ascii="Abadi" w:hAnsi="Abadi"/>
        </w:rPr>
        <w:tab/>
      </w:r>
      <w:r w:rsidR="008D437F" w:rsidRPr="009365E2">
        <w:rPr>
          <w:rFonts w:ascii="Abadi" w:hAnsi="Abadi" w:cs="Arial"/>
        </w:rPr>
        <w:t>Donnent</w:t>
      </w:r>
      <w:r w:rsidRPr="009365E2">
        <w:rPr>
          <w:rFonts w:ascii="Abadi" w:hAnsi="Abadi" w:cs="Arial"/>
        </w:rPr>
        <w:t xml:space="preserve"> mandat au mandataire, qui l’accepte, pour les représenter vis-à-vis de l’acheteur et pour coordonner l’ensemble des prestations ;</w:t>
      </w:r>
    </w:p>
    <w:p w14:paraId="7D6BA570" w14:textId="77777777" w:rsidR="00AE7831" w:rsidRPr="009365E2" w:rsidRDefault="00AE7831" w:rsidP="009B45B9">
      <w:pPr>
        <w:tabs>
          <w:tab w:val="left" w:pos="851"/>
        </w:tabs>
        <w:ind w:left="1701" w:hanging="850"/>
        <w:jc w:val="both"/>
        <w:rPr>
          <w:rFonts w:ascii="Abadi" w:hAnsi="Abadi"/>
        </w:rPr>
      </w:pPr>
    </w:p>
    <w:p w14:paraId="25B6C0DC" w14:textId="56FD7F73" w:rsidR="00036500" w:rsidRPr="009365E2" w:rsidRDefault="00036500" w:rsidP="009B45B9">
      <w:pPr>
        <w:tabs>
          <w:tab w:val="left" w:pos="851"/>
        </w:tabs>
        <w:ind w:left="1701" w:hanging="850"/>
        <w:jc w:val="both"/>
        <w:rPr>
          <w:rFonts w:ascii="Abadi" w:hAnsi="Abadi" w:cs="Arial"/>
          <w:iCs/>
        </w:rPr>
      </w:pPr>
      <w:r w:rsidRPr="009365E2">
        <w:rPr>
          <w:rFonts w:ascii="Abadi" w:hAnsi="Abad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365E2">
        <w:rPr>
          <w:rFonts w:ascii="Abadi" w:hAnsi="Abadi"/>
        </w:rPr>
        <w:instrText xml:space="preserve"> FORMCHECKBOX </w:instrText>
      </w:r>
      <w:r w:rsidRPr="009365E2">
        <w:rPr>
          <w:rFonts w:ascii="Abadi" w:hAnsi="Abadi"/>
        </w:rPr>
      </w:r>
      <w:r w:rsidRPr="009365E2">
        <w:rPr>
          <w:rFonts w:ascii="Abadi" w:hAnsi="Abadi"/>
        </w:rPr>
        <w:fldChar w:fldCharType="separate"/>
      </w:r>
      <w:r w:rsidRPr="009365E2">
        <w:rPr>
          <w:rFonts w:ascii="Abadi" w:hAnsi="Abadi"/>
        </w:rPr>
        <w:fldChar w:fldCharType="end"/>
      </w:r>
      <w:r w:rsidRPr="009365E2">
        <w:rPr>
          <w:rFonts w:ascii="Abadi" w:hAnsi="Abadi" w:cs="Arial"/>
        </w:rPr>
        <w:tab/>
      </w:r>
      <w:r w:rsidR="008D437F" w:rsidRPr="009365E2">
        <w:rPr>
          <w:rFonts w:ascii="Abadi" w:hAnsi="Abadi" w:cs="Arial"/>
        </w:rPr>
        <w:t>Donnent</w:t>
      </w:r>
      <w:r w:rsidRPr="009365E2">
        <w:rPr>
          <w:rFonts w:ascii="Abadi" w:hAnsi="Abadi" w:cs="Arial"/>
        </w:rPr>
        <w:t xml:space="preserve"> mandat au mandataire, qui l’accepte, pour signer, en leur nom et pour leur compte, </w:t>
      </w:r>
      <w:r w:rsidR="004A7169" w:rsidRPr="009365E2">
        <w:rPr>
          <w:rFonts w:ascii="Abadi" w:hAnsi="Abadi" w:cs="Arial"/>
        </w:rPr>
        <w:t>les</w:t>
      </w:r>
      <w:r w:rsidRPr="009365E2">
        <w:rPr>
          <w:rFonts w:ascii="Abadi" w:hAnsi="Abadi" w:cs="Arial"/>
        </w:rPr>
        <w:t xml:space="preserve"> modifications ultérieures du marché ou de l’accord-cadre ;</w:t>
      </w:r>
    </w:p>
    <w:p w14:paraId="6F118578" w14:textId="77777777" w:rsidR="00036500" w:rsidRPr="009365E2" w:rsidRDefault="00036500" w:rsidP="006C4338">
      <w:pPr>
        <w:tabs>
          <w:tab w:val="left" w:pos="851"/>
        </w:tabs>
        <w:rPr>
          <w:rFonts w:ascii="Abadi" w:hAnsi="Abadi" w:cs="Arial"/>
          <w:iCs/>
        </w:rPr>
      </w:pPr>
    </w:p>
    <w:p w14:paraId="0E3A4CB9" w14:textId="1DAC23B9" w:rsidR="00036500" w:rsidRPr="009365E2" w:rsidRDefault="00844DAA" w:rsidP="009B45B9">
      <w:pPr>
        <w:tabs>
          <w:tab w:val="left" w:pos="851"/>
        </w:tabs>
        <w:ind w:left="1134" w:hanging="850"/>
        <w:rPr>
          <w:rFonts w:ascii="Abadi" w:hAnsi="Abadi" w:cs="Arial"/>
          <w:i/>
          <w:sz w:val="18"/>
          <w:szCs w:val="18"/>
        </w:rPr>
      </w:pPr>
      <w:r w:rsidRPr="009365E2">
        <w:rPr>
          <w:rFonts w:ascii="Abadi" w:hAnsi="Abadi"/>
        </w:rPr>
        <w:tab/>
      </w:r>
      <w:r w:rsidR="00036500" w:rsidRPr="009365E2">
        <w:rPr>
          <w:rFonts w:ascii="Abadi" w:hAnsi="Abad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9365E2">
        <w:rPr>
          <w:rFonts w:ascii="Abadi" w:hAnsi="Abadi"/>
        </w:rPr>
        <w:instrText xml:space="preserve"> FORMCHECKBOX </w:instrText>
      </w:r>
      <w:r w:rsidR="00036500" w:rsidRPr="009365E2">
        <w:rPr>
          <w:rFonts w:ascii="Abadi" w:hAnsi="Abadi"/>
        </w:rPr>
      </w:r>
      <w:r w:rsidR="00036500" w:rsidRPr="009365E2">
        <w:rPr>
          <w:rFonts w:ascii="Abadi" w:hAnsi="Abadi"/>
        </w:rPr>
        <w:fldChar w:fldCharType="separate"/>
      </w:r>
      <w:r w:rsidR="00036500" w:rsidRPr="009365E2">
        <w:rPr>
          <w:rFonts w:ascii="Abadi" w:hAnsi="Abadi"/>
        </w:rPr>
        <w:fldChar w:fldCharType="end"/>
      </w:r>
      <w:r w:rsidR="00036500" w:rsidRPr="009365E2">
        <w:rPr>
          <w:rFonts w:ascii="Abadi" w:hAnsi="Abadi" w:cs="Arial"/>
          <w:i/>
          <w:iCs/>
        </w:rPr>
        <w:t xml:space="preserve"> </w:t>
      </w:r>
      <w:r w:rsidR="00036500" w:rsidRPr="009365E2">
        <w:rPr>
          <w:rFonts w:ascii="Abadi" w:hAnsi="Abadi" w:cs="Arial"/>
        </w:rPr>
        <w:tab/>
      </w:r>
      <w:r w:rsidR="008D437F" w:rsidRPr="009365E2">
        <w:rPr>
          <w:rFonts w:ascii="Abadi" w:hAnsi="Abadi" w:cs="Arial"/>
        </w:rPr>
        <w:t>Donnent</w:t>
      </w:r>
      <w:r w:rsidR="00036500" w:rsidRPr="009365E2">
        <w:rPr>
          <w:rFonts w:ascii="Abadi" w:hAnsi="Abadi" w:cs="Arial"/>
        </w:rPr>
        <w:t xml:space="preserve"> mandat au mandataire dans les conditions définies ci-dessous</w:t>
      </w:r>
      <w:r w:rsidRPr="009365E2">
        <w:rPr>
          <w:rFonts w:ascii="Abadi" w:hAnsi="Abadi" w:cs="Arial"/>
        </w:rPr>
        <w:t> :</w:t>
      </w:r>
    </w:p>
    <w:p w14:paraId="6D9E200F" w14:textId="77777777" w:rsidR="00036500" w:rsidRPr="009365E2" w:rsidRDefault="00844DAA" w:rsidP="009B45B9">
      <w:pPr>
        <w:tabs>
          <w:tab w:val="left" w:pos="851"/>
        </w:tabs>
        <w:ind w:left="1134" w:hanging="850"/>
        <w:rPr>
          <w:rFonts w:ascii="Abadi" w:hAnsi="Abadi" w:cs="Arial"/>
        </w:rPr>
      </w:pPr>
      <w:r w:rsidRPr="009365E2">
        <w:rPr>
          <w:rFonts w:ascii="Abadi" w:hAnsi="Abadi" w:cs="Arial"/>
          <w:i/>
          <w:sz w:val="18"/>
          <w:szCs w:val="18"/>
        </w:rPr>
        <w:tab/>
      </w:r>
      <w:r w:rsidRPr="009365E2">
        <w:rPr>
          <w:rFonts w:ascii="Abadi" w:hAnsi="Abadi" w:cs="Arial"/>
          <w:i/>
          <w:sz w:val="18"/>
          <w:szCs w:val="18"/>
        </w:rPr>
        <w:tab/>
      </w:r>
      <w:r w:rsidRPr="009365E2">
        <w:rPr>
          <w:rFonts w:ascii="Abadi" w:hAnsi="Abadi" w:cs="Arial"/>
          <w:i/>
          <w:sz w:val="18"/>
          <w:szCs w:val="18"/>
        </w:rPr>
        <w:tab/>
      </w:r>
      <w:r w:rsidR="00036500" w:rsidRPr="009365E2">
        <w:rPr>
          <w:rFonts w:ascii="Abadi" w:hAnsi="Abadi" w:cs="Arial"/>
          <w:i/>
          <w:sz w:val="18"/>
          <w:szCs w:val="18"/>
        </w:rPr>
        <w:t>(Donner des précisions sur l’étendue du mandat.)</w:t>
      </w:r>
    </w:p>
    <w:p w14:paraId="6640CAE5" w14:textId="77777777"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p w14:paraId="5EB49F50" w14:textId="77777777" w:rsidR="0021527A" w:rsidRDefault="0021527A" w:rsidP="006C4338">
      <w:pPr>
        <w:tabs>
          <w:tab w:val="left" w:pos="851"/>
        </w:tabs>
        <w:rPr>
          <w:rFonts w:ascii="Arial" w:hAnsi="Arial" w:cs="Arial"/>
        </w:rPr>
      </w:pPr>
    </w:p>
    <w:p w14:paraId="52509E06" w14:textId="77777777" w:rsidR="0021527A" w:rsidRDefault="0021527A" w:rsidP="006F3DF9">
      <w:pPr>
        <w:tabs>
          <w:tab w:val="left" w:pos="851"/>
        </w:tabs>
        <w:rPr>
          <w:rFonts w:ascii="Arial" w:hAnsi="Arial" w:cs="Arial"/>
        </w:rPr>
      </w:pPr>
    </w:p>
    <w:p w14:paraId="79CB1D79" w14:textId="77777777" w:rsidR="007C71DA" w:rsidRDefault="007C71DA" w:rsidP="006F3DF9">
      <w:pPr>
        <w:tabs>
          <w:tab w:val="left" w:pos="851"/>
        </w:tabs>
        <w:rPr>
          <w:rFonts w:ascii="Arial" w:hAnsi="Arial" w:cs="Arial"/>
        </w:rPr>
      </w:pPr>
    </w:p>
    <w:p w14:paraId="0036AE3C" w14:textId="77777777" w:rsidR="007C71DA" w:rsidRDefault="007C71DA" w:rsidP="006F3DF9">
      <w:pPr>
        <w:tabs>
          <w:tab w:val="left" w:pos="851"/>
        </w:tabs>
        <w:rPr>
          <w:rFonts w:ascii="Arial" w:hAnsi="Arial" w:cs="Arial"/>
        </w:rPr>
      </w:pPr>
    </w:p>
    <w:p w14:paraId="4CC6F043" w14:textId="77777777" w:rsidR="007C71DA" w:rsidRDefault="007C71DA" w:rsidP="006F3DF9">
      <w:pPr>
        <w:tabs>
          <w:tab w:val="left" w:pos="851"/>
        </w:tabs>
        <w:rPr>
          <w:rFonts w:ascii="Arial" w:hAnsi="Arial" w:cs="Arial"/>
        </w:rPr>
      </w:pPr>
    </w:p>
    <w:p w14:paraId="06FC2A96" w14:textId="77777777" w:rsidR="0021527A" w:rsidRDefault="0021527A" w:rsidP="005846FB">
      <w:pPr>
        <w:tabs>
          <w:tab w:val="left" w:pos="851"/>
        </w:tabs>
        <w:rPr>
          <w:rFonts w:ascii="Arial" w:hAnsi="Arial" w:cs="Arial"/>
        </w:rPr>
      </w:pPr>
    </w:p>
    <w:p w14:paraId="59299EF6" w14:textId="77777777" w:rsidR="00102E55" w:rsidRDefault="00102E55" w:rsidP="005846FB">
      <w:pPr>
        <w:tabs>
          <w:tab w:val="left" w:pos="851"/>
        </w:tabs>
        <w:rPr>
          <w:rFonts w:ascii="Arial" w:hAnsi="Arial" w:cs="Arial"/>
        </w:rPr>
      </w:pPr>
    </w:p>
    <w:p w14:paraId="679A5098" w14:textId="77777777" w:rsidR="00102E55" w:rsidRDefault="00102E55" w:rsidP="005846FB">
      <w:pPr>
        <w:tabs>
          <w:tab w:val="left" w:pos="851"/>
        </w:tabs>
        <w:rPr>
          <w:rFonts w:ascii="Arial" w:hAnsi="Arial" w:cs="Arial"/>
        </w:rPr>
      </w:pPr>
    </w:p>
    <w:p w14:paraId="12FA821B" w14:textId="77777777" w:rsidR="0021527A" w:rsidRDefault="0021527A" w:rsidP="005846FB">
      <w:pPr>
        <w:tabs>
          <w:tab w:val="left" w:pos="851"/>
        </w:tabs>
        <w:rPr>
          <w:rFonts w:ascii="Arial" w:hAnsi="Arial" w:cs="Arial"/>
        </w:rPr>
      </w:pPr>
    </w:p>
    <w:p w14:paraId="2F5DEF78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102E55" w14:paraId="26B71CD8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B8A822" w14:textId="77777777" w:rsidR="00332B12" w:rsidRPr="00102E55" w:rsidRDefault="00332B12" w:rsidP="00B054DA">
            <w:pPr>
              <w:tabs>
                <w:tab w:val="left" w:pos="851"/>
              </w:tabs>
              <w:jc w:val="center"/>
              <w:rPr>
                <w:rFonts w:ascii="Abadi" w:hAnsi="Abadi" w:cs="Arial"/>
                <w:b/>
                <w:bCs/>
              </w:rPr>
            </w:pPr>
            <w:r w:rsidRPr="00102E55">
              <w:rPr>
                <w:rFonts w:ascii="Abadi" w:hAnsi="Abadi" w:cs="Arial"/>
                <w:b/>
                <w:bCs/>
              </w:rPr>
              <w:t>Nom, prénom et qualité</w:t>
            </w:r>
          </w:p>
          <w:p w14:paraId="6416FC83" w14:textId="77777777" w:rsidR="00332B12" w:rsidRPr="00102E55" w:rsidRDefault="00332B12" w:rsidP="00B054DA">
            <w:pPr>
              <w:tabs>
                <w:tab w:val="left" w:pos="851"/>
              </w:tabs>
              <w:jc w:val="center"/>
              <w:rPr>
                <w:rFonts w:ascii="Abadi" w:hAnsi="Abadi" w:cs="Arial"/>
                <w:b/>
                <w:bCs/>
              </w:rPr>
            </w:pPr>
            <w:proofErr w:type="gramStart"/>
            <w:r w:rsidRPr="00102E55">
              <w:rPr>
                <w:rFonts w:ascii="Abadi" w:hAnsi="Abadi" w:cs="Arial"/>
                <w:b/>
                <w:bCs/>
              </w:rPr>
              <w:t>du</w:t>
            </w:r>
            <w:proofErr w:type="gramEnd"/>
            <w:r w:rsidRPr="00102E55">
              <w:rPr>
                <w:rFonts w:ascii="Abadi" w:hAnsi="Abadi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21776" w14:textId="77777777" w:rsidR="00332B12" w:rsidRPr="00102E55" w:rsidRDefault="00332B12" w:rsidP="00B054DA">
            <w:pPr>
              <w:tabs>
                <w:tab w:val="left" w:pos="851"/>
              </w:tabs>
              <w:jc w:val="center"/>
              <w:rPr>
                <w:rFonts w:ascii="Abadi" w:hAnsi="Abadi" w:cs="Arial"/>
                <w:b/>
                <w:bCs/>
              </w:rPr>
            </w:pPr>
            <w:r w:rsidRPr="00102E55">
              <w:rPr>
                <w:rFonts w:ascii="Abadi" w:hAnsi="Abadi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AFCF5" w14:textId="77777777" w:rsidR="00332B12" w:rsidRPr="00102E55" w:rsidRDefault="00332B12" w:rsidP="00B054DA">
            <w:pPr>
              <w:tabs>
                <w:tab w:val="left" w:pos="851"/>
              </w:tabs>
              <w:jc w:val="center"/>
              <w:rPr>
                <w:rFonts w:ascii="Abadi" w:hAnsi="Abadi" w:cs="Arial"/>
                <w:b/>
                <w:bCs/>
              </w:rPr>
            </w:pPr>
            <w:r w:rsidRPr="00102E55">
              <w:rPr>
                <w:rFonts w:ascii="Abadi" w:hAnsi="Abadi" w:cs="Arial"/>
                <w:b/>
                <w:bCs/>
              </w:rPr>
              <w:t>Signature</w:t>
            </w:r>
          </w:p>
        </w:tc>
      </w:tr>
      <w:tr w:rsidR="00332B12" w:rsidRPr="00102E55" w14:paraId="2F6DC30B" w14:textId="77777777" w:rsidTr="00B054DA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9DA5C24" w14:textId="77777777" w:rsidR="00332B12" w:rsidRPr="00102E55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badi" w:hAnsi="Abadi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90DAA78" w14:textId="77777777" w:rsidR="00332B12" w:rsidRPr="00102E55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badi" w:hAnsi="Abadi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0C518BD3" w14:textId="77777777" w:rsidR="00332B12" w:rsidRPr="00102E55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badi" w:hAnsi="Abadi" w:cs="Arial"/>
                <w:b/>
                <w:bCs/>
              </w:rPr>
            </w:pPr>
          </w:p>
        </w:tc>
      </w:tr>
      <w:tr w:rsidR="00332B12" w:rsidRPr="00102E55" w14:paraId="76A22844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20E048FA" w14:textId="77777777" w:rsidR="00332B12" w:rsidRPr="00102E55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badi" w:hAnsi="Abadi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575C5957" w14:textId="77777777" w:rsidR="00332B12" w:rsidRPr="00102E55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badi" w:hAnsi="Abadi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CDC3321" w14:textId="77777777" w:rsidR="00332B12" w:rsidRPr="00102E55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badi" w:hAnsi="Abadi" w:cs="Arial"/>
                <w:b/>
                <w:bCs/>
              </w:rPr>
            </w:pPr>
          </w:p>
        </w:tc>
      </w:tr>
      <w:tr w:rsidR="00332B12" w:rsidRPr="00102E55" w14:paraId="165C33F8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45EFAA25" w14:textId="77777777" w:rsidR="00332B12" w:rsidRPr="00102E55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badi" w:hAnsi="Abadi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165F2795" w14:textId="77777777" w:rsidR="00332B12" w:rsidRPr="00102E55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badi" w:hAnsi="Abadi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B7E464F" w14:textId="77777777" w:rsidR="00332B12" w:rsidRPr="00102E55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badi" w:hAnsi="Abadi" w:cs="Arial"/>
                <w:b/>
                <w:bCs/>
              </w:rPr>
            </w:pPr>
          </w:p>
        </w:tc>
      </w:tr>
      <w:tr w:rsidR="00332B12" w:rsidRPr="00102E55" w14:paraId="5FC35EE5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6A4280D1" w14:textId="77777777" w:rsidR="00332B12" w:rsidRPr="00102E55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badi" w:hAnsi="Abadi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1454B5F5" w14:textId="77777777" w:rsidR="00332B12" w:rsidRPr="00102E55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badi" w:hAnsi="Abadi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D53E4A" w14:textId="77777777" w:rsidR="00332B12" w:rsidRPr="00102E55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badi" w:hAnsi="Abadi" w:cs="Arial"/>
                <w:b/>
                <w:bCs/>
              </w:rPr>
            </w:pPr>
          </w:p>
        </w:tc>
      </w:tr>
      <w:tr w:rsidR="00332B12" w:rsidRPr="00102E55" w14:paraId="43812364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51C5201" w14:textId="77777777" w:rsidR="00332B12" w:rsidRPr="00102E55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badi" w:hAnsi="Abadi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0A82CFE7" w14:textId="77777777" w:rsidR="00332B12" w:rsidRPr="00102E55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badi" w:hAnsi="Abadi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576E74BC" w14:textId="77777777" w:rsidR="00332B12" w:rsidRPr="00102E55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badi" w:hAnsi="Abadi" w:cs="Arial"/>
                <w:b/>
                <w:bCs/>
              </w:rPr>
            </w:pPr>
          </w:p>
        </w:tc>
      </w:tr>
    </w:tbl>
    <w:p w14:paraId="4C379E07" w14:textId="77777777" w:rsidR="00332B12" w:rsidRPr="00102E55" w:rsidRDefault="00332B12" w:rsidP="00332B12">
      <w:pPr>
        <w:tabs>
          <w:tab w:val="left" w:pos="851"/>
        </w:tabs>
        <w:jc w:val="both"/>
        <w:rPr>
          <w:rFonts w:ascii="Abadi" w:hAnsi="Abadi" w:cs="Arial"/>
        </w:rPr>
      </w:pPr>
      <w:r w:rsidRPr="00102E55">
        <w:rPr>
          <w:rFonts w:ascii="Abadi" w:hAnsi="Abadi" w:cs="Arial"/>
          <w:sz w:val="18"/>
          <w:szCs w:val="18"/>
        </w:rPr>
        <w:t>(*) Le signataire doit avoir le pouvoir d’engager la personne qu’il représente.</w:t>
      </w:r>
    </w:p>
    <w:p w14:paraId="0CB63F33" w14:textId="77777777" w:rsidR="009B1CD0" w:rsidRPr="00102E55" w:rsidRDefault="009B1CD0" w:rsidP="006C4338">
      <w:pPr>
        <w:tabs>
          <w:tab w:val="left" w:pos="851"/>
        </w:tabs>
        <w:rPr>
          <w:rFonts w:ascii="Abadi" w:hAnsi="Abadi" w:cs="Arial"/>
        </w:rPr>
      </w:pPr>
    </w:p>
    <w:p w14:paraId="46A33409" w14:textId="77777777" w:rsidR="009B1CD0" w:rsidRDefault="00AF2505" w:rsidP="006C4338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E10130F" w14:textId="77777777" w:rsidR="009B1CD0" w:rsidRDefault="009B1CD0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102E55" w14:paraId="389007C3" w14:textId="77777777">
        <w:tc>
          <w:tcPr>
            <w:tcW w:w="10277" w:type="dxa"/>
            <w:shd w:val="clear" w:color="auto" w:fill="66CCFF"/>
          </w:tcPr>
          <w:p w14:paraId="49B825D4" w14:textId="3A9B1255" w:rsidR="009B1CD0" w:rsidRPr="00102E55" w:rsidRDefault="001219FA" w:rsidP="008D51E1">
            <w:pPr>
              <w:pStyle w:val="Titre4"/>
              <w:tabs>
                <w:tab w:val="left" w:pos="851"/>
              </w:tabs>
              <w:rPr>
                <w:rFonts w:ascii="Abadi" w:hAnsi="Abadi"/>
                <w:sz w:val="28"/>
              </w:rPr>
            </w:pPr>
            <w:r w:rsidRPr="00102E55">
              <w:rPr>
                <w:rFonts w:ascii="Abadi" w:hAnsi="Abadi"/>
                <w:sz w:val="28"/>
                <w:szCs w:val="22"/>
              </w:rPr>
              <w:t>E</w:t>
            </w:r>
            <w:r w:rsidR="008D51E1" w:rsidRPr="00102E55">
              <w:rPr>
                <w:rFonts w:ascii="Abadi" w:hAnsi="Abadi"/>
                <w:sz w:val="28"/>
                <w:szCs w:val="22"/>
              </w:rPr>
              <w:t xml:space="preserve"> – Réponse de la CAF</w:t>
            </w:r>
            <w:r w:rsidR="006E1A62" w:rsidRPr="00102E55">
              <w:rPr>
                <w:rFonts w:ascii="Abadi" w:hAnsi="Abadi"/>
                <w:sz w:val="28"/>
                <w:szCs w:val="22"/>
              </w:rPr>
              <w:t>.</w:t>
            </w:r>
          </w:p>
        </w:tc>
      </w:tr>
    </w:tbl>
    <w:p w14:paraId="0886A434" w14:textId="77777777" w:rsidR="009B1CD0" w:rsidRPr="00102E55" w:rsidRDefault="009B1CD0" w:rsidP="006C4338">
      <w:pPr>
        <w:tabs>
          <w:tab w:val="left" w:pos="851"/>
        </w:tabs>
        <w:rPr>
          <w:rFonts w:ascii="Abadi" w:hAnsi="Abadi"/>
        </w:rPr>
      </w:pPr>
    </w:p>
    <w:p w14:paraId="305602A2" w14:textId="77777777" w:rsidR="009B1CD0" w:rsidRPr="00102E55" w:rsidRDefault="009B1CD0" w:rsidP="009B45B9">
      <w:pPr>
        <w:tabs>
          <w:tab w:val="left" w:pos="851"/>
        </w:tabs>
        <w:rPr>
          <w:rFonts w:ascii="Abadi" w:hAnsi="Abadi" w:cs="Arial"/>
        </w:rPr>
      </w:pPr>
    </w:p>
    <w:p w14:paraId="01A10886" w14:textId="52237DCF" w:rsidR="001219FA" w:rsidRPr="00102E55" w:rsidRDefault="001219FA" w:rsidP="001219FA">
      <w:pPr>
        <w:suppressAutoHyphens w:val="0"/>
        <w:jc w:val="both"/>
        <w:rPr>
          <w:rFonts w:ascii="Abadi" w:hAnsi="Abadi" w:cs="Times New Roman"/>
          <w:sz w:val="22"/>
          <w:szCs w:val="24"/>
          <w:lang w:eastAsia="fr-FR"/>
        </w:rPr>
      </w:pPr>
      <w:r w:rsidRPr="00102E55">
        <w:rPr>
          <w:rFonts w:ascii="Abadi" w:hAnsi="Abadi" w:cs="Times New Roman"/>
          <w:sz w:val="22"/>
          <w:szCs w:val="24"/>
          <w:lang w:eastAsia="fr-FR"/>
        </w:rPr>
        <w:t xml:space="preserve">La proposition pour le </w:t>
      </w:r>
      <w:r w:rsidR="00051858">
        <w:rPr>
          <w:rFonts w:ascii="Abadi" w:hAnsi="Abadi" w:cs="Times New Roman"/>
          <w:b/>
          <w:bCs/>
          <w:sz w:val="22"/>
          <w:szCs w:val="24"/>
          <w:lang w:eastAsia="fr-FR"/>
        </w:rPr>
        <w:t>Marché</w:t>
      </w:r>
      <w:r w:rsidR="009211FF" w:rsidRPr="00102E55">
        <w:rPr>
          <w:rFonts w:ascii="Abadi" w:hAnsi="Abadi" w:cs="Times New Roman"/>
          <w:sz w:val="22"/>
          <w:szCs w:val="24"/>
          <w:lang w:eastAsia="fr-FR"/>
        </w:rPr>
        <w:t xml:space="preserve"> concernant </w:t>
      </w:r>
      <w:r w:rsidR="00051858">
        <w:rPr>
          <w:rFonts w:ascii="Abadi" w:hAnsi="Abadi" w:cs="Times New Roman"/>
          <w:sz w:val="22"/>
          <w:szCs w:val="24"/>
          <w:lang w:eastAsia="fr-FR"/>
        </w:rPr>
        <w:t>la Maintenance des éléments de climatisation au centre de</w:t>
      </w:r>
      <w:r w:rsidR="009211FF" w:rsidRPr="00102E55">
        <w:rPr>
          <w:rFonts w:ascii="Abadi" w:hAnsi="Abadi" w:cs="Times New Roman"/>
          <w:b/>
          <w:bCs/>
          <w:sz w:val="22"/>
          <w:szCs w:val="24"/>
          <w:lang w:eastAsia="fr-FR"/>
        </w:rPr>
        <w:t xml:space="preserve"> </w:t>
      </w:r>
      <w:r w:rsidR="004C162F">
        <w:rPr>
          <w:rFonts w:ascii="Abadi" w:hAnsi="Abadi" w:cs="Times New Roman"/>
          <w:b/>
          <w:bCs/>
          <w:sz w:val="22"/>
          <w:szCs w:val="24"/>
          <w:lang w:eastAsia="fr-FR"/>
        </w:rPr>
        <w:t>Basse-Terre</w:t>
      </w:r>
      <w:r w:rsidRPr="00102E55">
        <w:rPr>
          <w:rFonts w:ascii="Abadi" w:hAnsi="Abadi" w:cs="Times New Roman"/>
          <w:sz w:val="22"/>
          <w:szCs w:val="24"/>
          <w:lang w:eastAsia="fr-FR"/>
        </w:rPr>
        <w:t xml:space="preserve"> est acceptée, en Euros (unité monétaire d’exécution du marché),</w:t>
      </w:r>
    </w:p>
    <w:p w14:paraId="77F409D4" w14:textId="77777777" w:rsidR="001219FA" w:rsidRDefault="001219FA" w:rsidP="001219FA">
      <w:pPr>
        <w:suppressAutoHyphens w:val="0"/>
        <w:jc w:val="both"/>
        <w:rPr>
          <w:rFonts w:ascii="Abadi" w:hAnsi="Abadi" w:cs="Times New Roman"/>
          <w:sz w:val="22"/>
          <w:szCs w:val="24"/>
          <w:lang w:eastAsia="fr-FR"/>
        </w:rPr>
      </w:pPr>
    </w:p>
    <w:p w14:paraId="56AB8338" w14:textId="77777777" w:rsidR="00076C56" w:rsidRPr="00F756C5" w:rsidRDefault="00076C56" w:rsidP="00076C56">
      <w:pPr>
        <w:suppressAutoHyphens w:val="0"/>
        <w:spacing w:after="120"/>
        <w:rPr>
          <w:rFonts w:ascii="Arial" w:hAnsi="Arial" w:cs="Times New Roman"/>
          <w:sz w:val="22"/>
          <w:szCs w:val="24"/>
          <w:lang w:eastAsia="fr-FR"/>
        </w:rPr>
      </w:pPr>
    </w:p>
    <w:p w14:paraId="0CD5CFCB" w14:textId="77777777" w:rsidR="00076C56" w:rsidRPr="00F756C5" w:rsidRDefault="00076C56" w:rsidP="00076C56">
      <w:pPr>
        <w:suppressAutoHyphens w:val="0"/>
        <w:spacing w:after="120"/>
        <w:ind w:left="1134"/>
        <w:rPr>
          <w:rFonts w:ascii="Arial" w:hAnsi="Arial" w:cs="Times New Roman"/>
          <w:sz w:val="22"/>
          <w:szCs w:val="24"/>
          <w:lang w:eastAsia="fr-FR"/>
        </w:rPr>
      </w:pPr>
      <w:r w:rsidRPr="00F756C5">
        <w:rPr>
          <w:rFonts w:ascii="Arial" w:hAnsi="Arial" w:cs="Times New Roman"/>
          <w:sz w:val="22"/>
          <w:szCs w:val="24"/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6C5">
        <w:rPr>
          <w:rFonts w:ascii="Arial" w:hAnsi="Arial" w:cs="Times New Roman"/>
          <w:sz w:val="22"/>
          <w:szCs w:val="24"/>
          <w:lang w:eastAsia="fr-FR"/>
        </w:rPr>
        <w:instrText xml:space="preserve"> FORMCHECKBOX </w:instrText>
      </w:r>
      <w:r w:rsidRPr="00F756C5">
        <w:rPr>
          <w:rFonts w:ascii="Arial" w:hAnsi="Arial" w:cs="Times New Roman"/>
          <w:sz w:val="22"/>
          <w:szCs w:val="24"/>
          <w:lang w:eastAsia="fr-FR"/>
        </w:rPr>
      </w:r>
      <w:r w:rsidRPr="00F756C5">
        <w:rPr>
          <w:rFonts w:ascii="Arial" w:hAnsi="Arial" w:cs="Times New Roman"/>
          <w:sz w:val="22"/>
          <w:szCs w:val="24"/>
          <w:lang w:eastAsia="fr-FR"/>
        </w:rPr>
        <w:fldChar w:fldCharType="separate"/>
      </w:r>
      <w:r w:rsidRPr="00F756C5">
        <w:rPr>
          <w:rFonts w:ascii="Arial" w:hAnsi="Arial" w:cs="Times New Roman"/>
          <w:sz w:val="22"/>
          <w:szCs w:val="24"/>
          <w:lang w:eastAsia="fr-FR"/>
        </w:rPr>
        <w:fldChar w:fldCharType="end"/>
      </w:r>
      <w:r w:rsidRPr="00F756C5">
        <w:rPr>
          <w:rFonts w:ascii="Arial" w:hAnsi="Arial" w:cs="Times New Roman"/>
          <w:sz w:val="22"/>
          <w:szCs w:val="24"/>
          <w:lang w:eastAsia="fr-FR"/>
        </w:rPr>
        <w:t xml:space="preserve"> </w:t>
      </w:r>
      <w:r w:rsidRPr="00076C56">
        <w:rPr>
          <w:rFonts w:ascii="Abadi" w:hAnsi="Abadi" w:cs="Times New Roman"/>
          <w:sz w:val="22"/>
          <w:szCs w:val="24"/>
          <w:lang w:eastAsia="fr-FR"/>
        </w:rPr>
        <w:t>Sans mise en place de négociation, avec sa solution de base</w:t>
      </w:r>
    </w:p>
    <w:p w14:paraId="01914710" w14:textId="77777777" w:rsidR="00076C56" w:rsidRPr="00F756C5" w:rsidRDefault="00076C56" w:rsidP="00076C56">
      <w:pPr>
        <w:suppressAutoHyphens w:val="0"/>
        <w:spacing w:after="120"/>
        <w:ind w:left="1134"/>
        <w:rPr>
          <w:rFonts w:ascii="Arial" w:hAnsi="Arial" w:cs="Times New Roman"/>
          <w:sz w:val="22"/>
          <w:szCs w:val="24"/>
          <w:lang w:eastAsia="fr-FR"/>
        </w:rPr>
      </w:pPr>
    </w:p>
    <w:p w14:paraId="3D5FD9A6" w14:textId="77777777" w:rsidR="00076C56" w:rsidRPr="00F756C5" w:rsidRDefault="00076C56" w:rsidP="00076C56">
      <w:pPr>
        <w:suppressAutoHyphens w:val="0"/>
        <w:spacing w:after="120"/>
        <w:ind w:left="1134"/>
        <w:rPr>
          <w:rFonts w:ascii="Arial" w:hAnsi="Arial" w:cs="Times New Roman"/>
          <w:sz w:val="22"/>
          <w:szCs w:val="24"/>
          <w:lang w:eastAsia="fr-FR"/>
        </w:rPr>
      </w:pPr>
      <w:r w:rsidRPr="00F756C5">
        <w:rPr>
          <w:rFonts w:ascii="Arial" w:hAnsi="Arial" w:cs="Times New Roman"/>
          <w:sz w:val="22"/>
          <w:szCs w:val="24"/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6C5">
        <w:rPr>
          <w:rFonts w:ascii="Arial" w:hAnsi="Arial" w:cs="Times New Roman"/>
          <w:sz w:val="22"/>
          <w:szCs w:val="24"/>
          <w:lang w:eastAsia="fr-FR"/>
        </w:rPr>
        <w:instrText xml:space="preserve"> FORMCHECKBOX </w:instrText>
      </w:r>
      <w:r w:rsidRPr="00F756C5">
        <w:rPr>
          <w:rFonts w:ascii="Arial" w:hAnsi="Arial" w:cs="Times New Roman"/>
          <w:sz w:val="22"/>
          <w:szCs w:val="24"/>
          <w:lang w:eastAsia="fr-FR"/>
        </w:rPr>
      </w:r>
      <w:r w:rsidRPr="00F756C5">
        <w:rPr>
          <w:rFonts w:ascii="Arial" w:hAnsi="Arial" w:cs="Times New Roman"/>
          <w:sz w:val="22"/>
          <w:szCs w:val="24"/>
          <w:lang w:eastAsia="fr-FR"/>
        </w:rPr>
        <w:fldChar w:fldCharType="separate"/>
      </w:r>
      <w:r w:rsidRPr="00F756C5">
        <w:rPr>
          <w:rFonts w:ascii="Arial" w:hAnsi="Arial" w:cs="Times New Roman"/>
          <w:sz w:val="22"/>
          <w:szCs w:val="24"/>
          <w:lang w:eastAsia="fr-FR"/>
        </w:rPr>
        <w:fldChar w:fldCharType="end"/>
      </w:r>
      <w:r w:rsidRPr="00F756C5">
        <w:rPr>
          <w:rFonts w:ascii="Arial" w:hAnsi="Arial" w:cs="Times New Roman"/>
          <w:sz w:val="22"/>
          <w:szCs w:val="24"/>
          <w:lang w:eastAsia="fr-FR"/>
        </w:rPr>
        <w:t xml:space="preserve"> </w:t>
      </w:r>
      <w:r w:rsidRPr="00076C56">
        <w:rPr>
          <w:rFonts w:ascii="Abadi" w:hAnsi="Abadi" w:cs="Times New Roman"/>
          <w:sz w:val="22"/>
          <w:szCs w:val="24"/>
          <w:lang w:eastAsia="fr-FR"/>
        </w:rPr>
        <w:t>Avec mise en place de négociation jointe en annexe</w:t>
      </w:r>
    </w:p>
    <w:p w14:paraId="4D3E92AD" w14:textId="77777777" w:rsidR="00076C56" w:rsidRDefault="00076C56" w:rsidP="001219FA">
      <w:pPr>
        <w:suppressAutoHyphens w:val="0"/>
        <w:jc w:val="both"/>
        <w:rPr>
          <w:rFonts w:ascii="Abadi" w:hAnsi="Abadi" w:cs="Times New Roman"/>
          <w:sz w:val="22"/>
          <w:szCs w:val="24"/>
          <w:lang w:eastAsia="fr-FR"/>
        </w:rPr>
      </w:pPr>
    </w:p>
    <w:p w14:paraId="3AC1F8F8" w14:textId="77777777" w:rsidR="00076C56" w:rsidRPr="00102E55" w:rsidRDefault="00076C56" w:rsidP="001219FA">
      <w:pPr>
        <w:suppressAutoHyphens w:val="0"/>
        <w:jc w:val="both"/>
        <w:rPr>
          <w:rFonts w:ascii="Abadi" w:hAnsi="Abadi" w:cs="Times New Roman"/>
          <w:sz w:val="22"/>
          <w:szCs w:val="24"/>
          <w:lang w:eastAsia="fr-FR"/>
        </w:rPr>
      </w:pPr>
    </w:p>
    <w:p w14:paraId="3CBEF1C5" w14:textId="77777777" w:rsidR="001219FA" w:rsidRPr="00102E55" w:rsidRDefault="001219FA" w:rsidP="001219FA">
      <w:pPr>
        <w:suppressAutoHyphens w:val="0"/>
        <w:spacing w:after="120"/>
        <w:rPr>
          <w:rFonts w:ascii="Abadi" w:hAnsi="Abadi" w:cs="Times New Roman"/>
          <w:sz w:val="22"/>
          <w:szCs w:val="24"/>
          <w:lang w:eastAsia="fr-FR"/>
        </w:rPr>
      </w:pPr>
      <w:r w:rsidRPr="00102E55">
        <w:rPr>
          <w:rFonts w:ascii="Abadi" w:hAnsi="Abadi" w:cs="Times New Roman"/>
          <w:sz w:val="22"/>
          <w:szCs w:val="24"/>
          <w:lang w:eastAsia="fr-FR"/>
        </w:rPr>
        <w:t>Pour le pouvoir adjudicateur,</w:t>
      </w:r>
    </w:p>
    <w:p w14:paraId="044DD63B" w14:textId="77777777" w:rsidR="001219FA" w:rsidRPr="00102E55" w:rsidRDefault="001219FA" w:rsidP="001219FA">
      <w:pPr>
        <w:suppressAutoHyphens w:val="0"/>
        <w:spacing w:after="120"/>
        <w:rPr>
          <w:rFonts w:ascii="Abadi" w:hAnsi="Abadi" w:cs="Times New Roman"/>
          <w:sz w:val="22"/>
          <w:szCs w:val="24"/>
          <w:lang w:eastAsia="fr-FR"/>
        </w:rPr>
      </w:pPr>
    </w:p>
    <w:p w14:paraId="39205533" w14:textId="77777777" w:rsidR="001219FA" w:rsidRPr="00102E55" w:rsidRDefault="001219FA" w:rsidP="001219FA">
      <w:pPr>
        <w:suppressAutoHyphens w:val="0"/>
        <w:spacing w:after="120"/>
        <w:rPr>
          <w:rFonts w:ascii="Abadi" w:hAnsi="Abadi" w:cs="Times New Roman"/>
          <w:sz w:val="22"/>
          <w:szCs w:val="24"/>
          <w:lang w:eastAsia="fr-FR"/>
        </w:rPr>
      </w:pPr>
      <w:r w:rsidRPr="00102E55">
        <w:rPr>
          <w:rFonts w:ascii="Abadi" w:hAnsi="Abadi" w:cs="Times New Roman"/>
          <w:sz w:val="22"/>
          <w:szCs w:val="24"/>
          <w:lang w:eastAsia="fr-FR"/>
        </w:rPr>
        <w:t xml:space="preserve">Le Directeur de la CAF de la Guadeloupe, </w:t>
      </w:r>
      <w:r w:rsidRPr="00102E55">
        <w:rPr>
          <w:rFonts w:ascii="Abadi" w:hAnsi="Abadi" w:cs="Times New Roman"/>
          <w:b/>
          <w:sz w:val="22"/>
          <w:szCs w:val="24"/>
          <w:lang w:eastAsia="fr-FR"/>
        </w:rPr>
        <w:t>Patrick DIVAD</w:t>
      </w:r>
    </w:p>
    <w:p w14:paraId="28714F1C" w14:textId="77777777" w:rsidR="001219FA" w:rsidRPr="00102E55" w:rsidRDefault="001219FA" w:rsidP="001219FA">
      <w:pPr>
        <w:suppressAutoHyphens w:val="0"/>
        <w:spacing w:after="120"/>
        <w:rPr>
          <w:rFonts w:ascii="Abadi" w:hAnsi="Abadi" w:cs="Times New Roman"/>
          <w:sz w:val="22"/>
          <w:szCs w:val="24"/>
          <w:lang w:eastAsia="fr-FR"/>
        </w:rPr>
      </w:pPr>
    </w:p>
    <w:p w14:paraId="4DB31167" w14:textId="77777777" w:rsidR="001219FA" w:rsidRPr="00102E55" w:rsidRDefault="001219FA" w:rsidP="001219FA">
      <w:pPr>
        <w:suppressAutoHyphens w:val="0"/>
        <w:spacing w:after="120"/>
        <w:rPr>
          <w:rFonts w:ascii="Abadi" w:hAnsi="Abadi" w:cs="Times New Roman"/>
          <w:sz w:val="22"/>
          <w:szCs w:val="24"/>
          <w:lang w:eastAsia="fr-FR"/>
        </w:rPr>
      </w:pPr>
    </w:p>
    <w:p w14:paraId="69AF8C6F" w14:textId="77777777" w:rsidR="001219FA" w:rsidRPr="00102E55" w:rsidRDefault="001219FA" w:rsidP="001219FA">
      <w:pPr>
        <w:suppressAutoHyphens w:val="0"/>
        <w:spacing w:after="120"/>
        <w:rPr>
          <w:rFonts w:ascii="Abadi" w:hAnsi="Abadi" w:cs="Times New Roman"/>
          <w:sz w:val="22"/>
          <w:szCs w:val="24"/>
          <w:lang w:eastAsia="fr-FR"/>
        </w:rPr>
      </w:pPr>
    </w:p>
    <w:p w14:paraId="0EAB6D5F" w14:textId="77777777" w:rsidR="001219FA" w:rsidRPr="00102E55" w:rsidRDefault="001219FA" w:rsidP="001219FA">
      <w:pPr>
        <w:suppressAutoHyphens w:val="0"/>
        <w:spacing w:after="120"/>
        <w:rPr>
          <w:rFonts w:ascii="Abadi" w:hAnsi="Abadi" w:cs="Times New Roman"/>
          <w:sz w:val="22"/>
          <w:szCs w:val="24"/>
          <w:lang w:eastAsia="fr-FR"/>
        </w:rPr>
      </w:pPr>
    </w:p>
    <w:p w14:paraId="618F9054" w14:textId="77777777" w:rsidR="001219FA" w:rsidRPr="00102E55" w:rsidRDefault="001219FA" w:rsidP="001219FA">
      <w:pPr>
        <w:suppressAutoHyphens w:val="0"/>
        <w:spacing w:after="120"/>
        <w:rPr>
          <w:rFonts w:ascii="Abadi" w:hAnsi="Abadi" w:cs="Times New Roman"/>
          <w:sz w:val="22"/>
          <w:szCs w:val="24"/>
          <w:lang w:eastAsia="fr-FR"/>
        </w:rPr>
      </w:pPr>
      <w:r w:rsidRPr="00102E55">
        <w:rPr>
          <w:rFonts w:ascii="Abadi" w:hAnsi="Abadi" w:cs="Times New Roman"/>
          <w:sz w:val="22"/>
          <w:szCs w:val="24"/>
          <w:lang w:eastAsia="fr-FR"/>
        </w:rPr>
        <w:t>Signé le …………………………………à</w:t>
      </w:r>
      <w:r w:rsidRPr="00102E55">
        <w:rPr>
          <w:rFonts w:ascii="Abadi" w:hAnsi="Abadi" w:cs="Times New Roman"/>
          <w:color w:val="00B0F0"/>
          <w:sz w:val="22"/>
          <w:szCs w:val="24"/>
          <w:lang w:eastAsia="fr-FR"/>
        </w:rPr>
        <w:t xml:space="preserve"> </w:t>
      </w:r>
      <w:r w:rsidRPr="00102E55">
        <w:rPr>
          <w:rFonts w:ascii="Abadi" w:hAnsi="Abadi" w:cs="Times New Roman"/>
          <w:sz w:val="22"/>
          <w:szCs w:val="24"/>
          <w:lang w:eastAsia="fr-FR"/>
        </w:rPr>
        <w:t>Parc d'Activités La Providence 97139 Les ABYMES</w:t>
      </w:r>
    </w:p>
    <w:p w14:paraId="725E20E4" w14:textId="77777777" w:rsidR="008D51E1" w:rsidRPr="00102E55" w:rsidRDefault="008D51E1" w:rsidP="008D51E1">
      <w:pPr>
        <w:suppressAutoHyphens w:val="0"/>
        <w:spacing w:after="120"/>
        <w:rPr>
          <w:rFonts w:ascii="Abadi" w:hAnsi="Abadi" w:cs="Times New Roman"/>
          <w:sz w:val="22"/>
          <w:szCs w:val="24"/>
          <w:lang w:eastAsia="fr-FR"/>
        </w:rPr>
      </w:pPr>
    </w:p>
    <w:p w14:paraId="2020B707" w14:textId="77777777" w:rsidR="008D51E1" w:rsidRPr="00102E55" w:rsidRDefault="008D51E1" w:rsidP="008D51E1">
      <w:pPr>
        <w:suppressAutoHyphens w:val="0"/>
        <w:spacing w:after="120"/>
        <w:rPr>
          <w:rFonts w:ascii="Abadi" w:hAnsi="Abadi" w:cs="Times New Roman"/>
          <w:sz w:val="22"/>
          <w:szCs w:val="24"/>
          <w:lang w:eastAsia="fr-FR"/>
        </w:rPr>
      </w:pPr>
    </w:p>
    <w:p w14:paraId="0634D331" w14:textId="77777777" w:rsidR="00B25894" w:rsidRPr="00102E55" w:rsidRDefault="00B25894" w:rsidP="008D51E1">
      <w:pPr>
        <w:suppressAutoHyphens w:val="0"/>
        <w:spacing w:after="120"/>
        <w:rPr>
          <w:rFonts w:ascii="Abadi" w:hAnsi="Abadi" w:cs="Times New Roman"/>
          <w:sz w:val="22"/>
          <w:szCs w:val="24"/>
          <w:lang w:eastAsia="fr-FR"/>
        </w:rPr>
      </w:pPr>
    </w:p>
    <w:p w14:paraId="022C64AC" w14:textId="77777777" w:rsidR="00B25894" w:rsidRPr="00102E55" w:rsidRDefault="00B25894" w:rsidP="008D51E1">
      <w:pPr>
        <w:suppressAutoHyphens w:val="0"/>
        <w:spacing w:after="120"/>
        <w:rPr>
          <w:rFonts w:ascii="Abadi" w:hAnsi="Abadi" w:cs="Times New Roman"/>
          <w:sz w:val="22"/>
          <w:szCs w:val="24"/>
          <w:lang w:eastAsia="fr-FR"/>
        </w:rPr>
      </w:pPr>
    </w:p>
    <w:p w14:paraId="3E92F970" w14:textId="77777777" w:rsidR="00B25894" w:rsidRPr="00102E55" w:rsidRDefault="00B25894" w:rsidP="008D51E1">
      <w:pPr>
        <w:suppressAutoHyphens w:val="0"/>
        <w:spacing w:after="120"/>
        <w:rPr>
          <w:rFonts w:ascii="Abadi" w:hAnsi="Abadi" w:cs="Times New Roman"/>
          <w:sz w:val="22"/>
          <w:szCs w:val="24"/>
          <w:lang w:eastAsia="fr-FR"/>
        </w:rPr>
      </w:pPr>
    </w:p>
    <w:p w14:paraId="210F9F66" w14:textId="77777777" w:rsidR="001B6F5E" w:rsidRPr="00102E55" w:rsidRDefault="001B6F5E" w:rsidP="001B6F5E">
      <w:pPr>
        <w:tabs>
          <w:tab w:val="left" w:pos="851"/>
        </w:tabs>
        <w:jc w:val="both"/>
        <w:rPr>
          <w:rFonts w:ascii="Abadi" w:hAnsi="Abadi" w:cs="Arial"/>
          <w:bCs/>
        </w:rPr>
      </w:pPr>
    </w:p>
    <w:p w14:paraId="21FC9D50" w14:textId="77777777" w:rsidR="001219FA" w:rsidRPr="00102E55" w:rsidRDefault="001219FA" w:rsidP="001B6F5E">
      <w:pPr>
        <w:tabs>
          <w:tab w:val="left" w:pos="851"/>
        </w:tabs>
        <w:jc w:val="both"/>
        <w:rPr>
          <w:rFonts w:ascii="Abadi" w:hAnsi="Abadi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B6F5E" w:rsidRPr="00102E55" w14:paraId="3EF5210E" w14:textId="77777777" w:rsidTr="009349AE">
        <w:tc>
          <w:tcPr>
            <w:tcW w:w="10277" w:type="dxa"/>
            <w:shd w:val="clear" w:color="auto" w:fill="66CCFF"/>
          </w:tcPr>
          <w:p w14:paraId="6F62DE40" w14:textId="20048270" w:rsidR="001B6F5E" w:rsidRPr="00102E55" w:rsidRDefault="001219FA" w:rsidP="001B6F5E">
            <w:pPr>
              <w:pStyle w:val="Titre4"/>
              <w:tabs>
                <w:tab w:val="left" w:pos="851"/>
              </w:tabs>
              <w:rPr>
                <w:rFonts w:ascii="Abadi" w:hAnsi="Abadi"/>
                <w:sz w:val="28"/>
              </w:rPr>
            </w:pPr>
            <w:r w:rsidRPr="00102E55">
              <w:rPr>
                <w:rFonts w:ascii="Abadi" w:hAnsi="Abadi"/>
                <w:sz w:val="28"/>
                <w:szCs w:val="22"/>
              </w:rPr>
              <w:t>F</w:t>
            </w:r>
            <w:r w:rsidR="001B6F5E" w:rsidRPr="00102E55">
              <w:rPr>
                <w:rFonts w:ascii="Abadi" w:hAnsi="Abadi"/>
                <w:sz w:val="28"/>
                <w:szCs w:val="22"/>
              </w:rPr>
              <w:t xml:space="preserve"> – Notification du marché ou de l’accord-cadre au titulaire</w:t>
            </w:r>
            <w:r w:rsidR="006E1A62" w:rsidRPr="00102E55">
              <w:rPr>
                <w:rFonts w:ascii="Abadi" w:hAnsi="Abadi"/>
                <w:sz w:val="28"/>
                <w:szCs w:val="22"/>
              </w:rPr>
              <w:t>.</w:t>
            </w:r>
          </w:p>
        </w:tc>
      </w:tr>
    </w:tbl>
    <w:p w14:paraId="5D01EDD3" w14:textId="77777777" w:rsidR="00E3513D" w:rsidRPr="00102E55" w:rsidRDefault="00E3513D" w:rsidP="00AF2505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Abadi" w:hAnsi="Abadi" w:cs="Calibri"/>
          <w:b/>
          <w:bCs/>
          <w:kern w:val="28"/>
          <w:sz w:val="22"/>
          <w:szCs w:val="22"/>
          <w:lang w:eastAsia="fr-FR"/>
        </w:rPr>
      </w:pPr>
      <w:r w:rsidRPr="00102E55">
        <w:rPr>
          <w:rFonts w:ascii="Abadi" w:hAnsi="Abadi" w:cs="Calibri"/>
          <w:b/>
          <w:bCs/>
          <w:kern w:val="28"/>
          <w:sz w:val="22"/>
          <w:szCs w:val="22"/>
          <w:lang w:eastAsia="fr-FR"/>
        </w:rPr>
        <w:t>Retour de la notification - Reçu, l’avis de réception électronique de la notification</w:t>
      </w:r>
    </w:p>
    <w:p w14:paraId="2E0DAC64" w14:textId="77777777" w:rsidR="00E3513D" w:rsidRPr="00102E55" w:rsidRDefault="00E3513D" w:rsidP="00AF2505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Abadi" w:hAnsi="Abadi" w:cs="Calibri"/>
          <w:b/>
          <w:bCs/>
          <w:kern w:val="28"/>
          <w:sz w:val="22"/>
          <w:szCs w:val="22"/>
          <w:lang w:eastAsia="fr-FR"/>
        </w:rPr>
      </w:pPr>
    </w:p>
    <w:p w14:paraId="5D9B5204" w14:textId="77777777" w:rsidR="00E3513D" w:rsidRPr="00102E55" w:rsidRDefault="00E3513D" w:rsidP="00AF2505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Abadi" w:hAnsi="Abadi" w:cs="Calibri"/>
          <w:b/>
          <w:bCs/>
          <w:kern w:val="28"/>
          <w:sz w:val="22"/>
          <w:szCs w:val="22"/>
          <w:lang w:eastAsia="fr-FR"/>
        </w:rPr>
      </w:pPr>
    </w:p>
    <w:p w14:paraId="2AA64D8E" w14:textId="77777777" w:rsidR="00E3513D" w:rsidRPr="00102E55" w:rsidRDefault="00E3513D" w:rsidP="00AF2505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Abadi" w:hAnsi="Abadi" w:cs="Calibri"/>
          <w:b/>
          <w:bCs/>
          <w:kern w:val="28"/>
          <w:sz w:val="22"/>
          <w:szCs w:val="22"/>
          <w:lang w:eastAsia="fr-FR"/>
        </w:rPr>
      </w:pPr>
    </w:p>
    <w:p w14:paraId="6A8311DE" w14:textId="77777777" w:rsidR="00B25894" w:rsidRPr="00102E55" w:rsidRDefault="00B25894" w:rsidP="00AF2505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Abadi" w:hAnsi="Abadi" w:cs="Calibri"/>
          <w:b/>
          <w:bCs/>
          <w:kern w:val="28"/>
          <w:sz w:val="22"/>
          <w:szCs w:val="22"/>
          <w:lang w:eastAsia="fr-FR"/>
        </w:rPr>
      </w:pPr>
    </w:p>
    <w:p w14:paraId="48F9FBDB" w14:textId="77777777" w:rsidR="00E3513D" w:rsidRPr="00102E55" w:rsidRDefault="00E3513D" w:rsidP="00AF2505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spacing w:before="240" w:after="60"/>
        <w:outlineLvl w:val="0"/>
        <w:rPr>
          <w:rFonts w:ascii="Abadi" w:hAnsi="Abadi" w:cs="Calibri"/>
          <w:b/>
          <w:bCs/>
          <w:kern w:val="28"/>
          <w:sz w:val="22"/>
          <w:szCs w:val="22"/>
          <w:lang w:eastAsia="fr-FR"/>
        </w:rPr>
      </w:pPr>
    </w:p>
    <w:p w14:paraId="00EE7E24" w14:textId="77777777" w:rsidR="00AE382C" w:rsidRPr="00102E55" w:rsidRDefault="00AE382C" w:rsidP="00AE382C">
      <w:pPr>
        <w:keepNext/>
        <w:suppressAutoHyphens w:val="0"/>
        <w:spacing w:before="240" w:after="60"/>
        <w:outlineLvl w:val="0"/>
        <w:rPr>
          <w:rFonts w:ascii="Abadi" w:hAnsi="Abadi" w:cs="Calibri"/>
          <w:b/>
          <w:bCs/>
          <w:kern w:val="28"/>
          <w:sz w:val="22"/>
          <w:szCs w:val="22"/>
          <w:lang w:eastAsia="fr-FR"/>
        </w:rPr>
      </w:pPr>
    </w:p>
    <w:sectPr w:rsidR="00AE382C" w:rsidRPr="00102E55" w:rsidSect="007C3C10">
      <w:type w:val="continuous"/>
      <w:pgSz w:w="11906" w:h="16838"/>
      <w:pgMar w:top="426" w:right="851" w:bottom="568" w:left="851" w:header="720" w:footer="3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216F4" w14:textId="77777777" w:rsidR="007279E2" w:rsidRDefault="007279E2">
      <w:r>
        <w:separator/>
      </w:r>
    </w:p>
  </w:endnote>
  <w:endnote w:type="continuationSeparator" w:id="0">
    <w:p w14:paraId="7520C0CC" w14:textId="77777777" w:rsidR="007279E2" w:rsidRDefault="00727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badi">
    <w:charset w:val="00"/>
    <w:family w:val="swiss"/>
    <w:pitch w:val="variable"/>
    <w:sig w:usb0="80000003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7D4A9" w14:textId="1E07197A" w:rsidR="004A5C6B" w:rsidRPr="0019136D" w:rsidRDefault="00076C56" w:rsidP="004A5C6B">
    <w:pPr>
      <w:pStyle w:val="Pieddepage"/>
      <w:tabs>
        <w:tab w:val="clear" w:pos="4536"/>
        <w:tab w:val="clear" w:pos="9072"/>
        <w:tab w:val="right" w:pos="10204"/>
      </w:tabs>
    </w:pPr>
    <w:r>
      <w:rPr>
        <w:noProof/>
      </w:rPr>
      <w:pict w14:anchorId="3A53DEB8">
        <v:line id="Connecteur droit 520" o:spid="_x0000_s1081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05pt,781.25pt" to="204.35pt,7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" filled="t" fillcolor="#89d5c9" strokecolor="#4f81bd" strokeweight="2.25pt">
          <v:stroke joinstyle="miter"/>
          <o:lock v:ext="edit" shapetype="f"/>
        </v:line>
      </w:pict>
    </w:r>
    <w:r w:rsidR="009A0775">
      <w:rPr>
        <w:i/>
        <w:color w:val="4472C4"/>
      </w:rPr>
      <w:t>MAPA</w:t>
    </w:r>
    <w:r w:rsidR="006A7AB9">
      <w:rPr>
        <w:i/>
        <w:color w:val="4472C4"/>
      </w:rPr>
      <w:t xml:space="preserve"> n°</w:t>
    </w:r>
    <w:r w:rsidR="006A7AB9" w:rsidRPr="006A7AB9">
      <w:rPr>
        <w:i/>
        <w:color w:val="4472C4"/>
      </w:rPr>
      <w:t>2</w:t>
    </w:r>
    <w:r w:rsidR="009A0775">
      <w:rPr>
        <w:i/>
        <w:color w:val="4472C4"/>
      </w:rPr>
      <w:t>6PA0001</w:t>
    </w:r>
    <w:r w:rsidR="006A7AB9">
      <w:rPr>
        <w:i/>
        <w:color w:val="4472C4"/>
      </w:rPr>
      <w:t xml:space="preserve"> – AE</w:t>
    </w:r>
    <w:r w:rsidR="009A0775">
      <w:rPr>
        <w:i/>
        <w:color w:val="4472C4"/>
      </w:rPr>
      <w:t xml:space="preserve"> </w:t>
    </w:r>
    <w:r w:rsidR="00EC4EBF">
      <w:rPr>
        <w:i/>
        <w:caps/>
        <w:color w:val="4472C4"/>
      </w:rPr>
      <w:t xml:space="preserve">– </w:t>
    </w:r>
    <w:r w:rsidR="006A7AB9">
      <w:rPr>
        <w:i/>
        <w:color w:val="4472C4"/>
      </w:rPr>
      <w:t>M</w:t>
    </w:r>
    <w:r w:rsidR="006A7AB9" w:rsidRPr="00EC4EBF">
      <w:rPr>
        <w:i/>
        <w:color w:val="4472C4"/>
      </w:rPr>
      <w:t xml:space="preserve">aintenance de climatisation </w:t>
    </w:r>
    <w:r w:rsidR="00D11C97">
      <w:rPr>
        <w:i/>
        <w:color w:val="4472C4"/>
      </w:rPr>
      <w:t>du Centre</w:t>
    </w:r>
    <w:r w:rsidR="004C162F">
      <w:rPr>
        <w:i/>
        <w:color w:val="4472C4"/>
      </w:rPr>
      <w:t xml:space="preserve"> Basse-Terre</w:t>
    </w:r>
    <w:r w:rsidR="00EC4EBF">
      <w:rPr>
        <w:caps/>
        <w:color w:val="4472C4"/>
      </w:rPr>
      <w:tab/>
    </w:r>
    <w:r w:rsidR="00EC4EBF">
      <w:rPr>
        <w:caps/>
        <w:color w:val="4472C4"/>
      </w:rPr>
      <w:tab/>
    </w:r>
    <w:r w:rsidR="00EC4EBF">
      <w:rPr>
        <w:caps/>
        <w:color w:val="4472C4"/>
      </w:rPr>
      <w:tab/>
    </w:r>
    <w:r w:rsidR="006A7AB9">
      <w:rPr>
        <w:caps/>
        <w:color w:val="4472C4"/>
      </w:rPr>
      <w:tab/>
    </w:r>
    <w:r w:rsidR="006A7AB9">
      <w:rPr>
        <w:caps/>
        <w:color w:val="4472C4"/>
      </w:rPr>
      <w:tab/>
    </w:r>
    <w:r w:rsidR="00EC4EBF" w:rsidRPr="003A2B98">
      <w:rPr>
        <w:caps/>
        <w:color w:val="4472C4"/>
      </w:rPr>
      <w:fldChar w:fldCharType="begin"/>
    </w:r>
    <w:r w:rsidR="00EC4EBF" w:rsidRPr="003A2B98">
      <w:rPr>
        <w:caps/>
        <w:color w:val="4472C4"/>
      </w:rPr>
      <w:instrText>PAGE   \* MERGEFORMAT</w:instrText>
    </w:r>
    <w:r w:rsidR="00EC4EBF" w:rsidRPr="003A2B98">
      <w:rPr>
        <w:caps/>
        <w:color w:val="4472C4"/>
      </w:rPr>
      <w:fldChar w:fldCharType="separate"/>
    </w:r>
    <w:r w:rsidR="00EC4EBF">
      <w:rPr>
        <w:caps/>
        <w:noProof/>
        <w:color w:val="4472C4"/>
      </w:rPr>
      <w:t>4</w:t>
    </w:r>
    <w:r w:rsidR="00EC4EBF" w:rsidRPr="003A2B98">
      <w:rPr>
        <w:caps/>
        <w:color w:val="4472C4"/>
      </w:rPr>
      <w:fldChar w:fldCharType="end"/>
    </w:r>
    <w:r w:rsidR="00EC4EBF">
      <w:rPr>
        <w:caps/>
        <w:color w:val="4472C4"/>
      </w:rPr>
      <w:t>/8</w:t>
    </w:r>
    <w:r>
      <w:rPr>
        <w:noProof/>
      </w:rPr>
      <w:pict w14:anchorId="5AA879D3">
        <v:group id="Groupe 459" o:spid="_x0000_s1076" style="position:absolute;margin-left:481.85pt;margin-top:789.45pt;width:86.15pt;height:34pt;z-index:251659264;mso-position-horizontal-relative:page;mso-position-vertical-relative:page;mso-width-relative:margin;mso-height-relative:margin" coordorigin="487" coordsize="10944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">
          <v:oval id="Ellipse 460" o:spid="_x0000_s1077" style="position:absolute;left:3291;top:940;width:2520;height:2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" fillcolor="#9bbb59" stroked="f" strokeweight="1pt">
            <v:stroke joinstyle="miter"/>
          </v:oval>
          <v:oval id="Ellipse 461" o:spid="_x0000_s1078" style="position:absolute;left:7112;width:4320;height:43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" fillcolor="#ff8040" stroked="f" strokeweight="1pt">
            <v:stroke joinstyle="miter"/>
            <v:textbox style="mso-next-textbox:#Ellipse 461">
              <w:txbxContent>
                <w:p w14:paraId="7F8DF2DF" w14:textId="77777777" w:rsidR="004A5C6B" w:rsidRPr="00DF3AD6" w:rsidRDefault="004A5C6B" w:rsidP="004A5C6B">
                  <w:pPr>
                    <w:ind w:left="-142" w:right="-115"/>
                    <w:jc w:val="center"/>
                    <w:rPr>
                      <w:b/>
                      <w:bCs/>
                    </w:rPr>
                  </w:pPr>
                  <w:r w:rsidRPr="00DF3AD6">
                    <w:rPr>
                      <w:b/>
                      <w:bCs/>
                    </w:rPr>
                    <w:fldChar w:fldCharType="begin"/>
                  </w:r>
                  <w:r w:rsidRPr="00DF3AD6">
                    <w:rPr>
                      <w:b/>
                      <w:bCs/>
                    </w:rPr>
                    <w:instrText>PAGE   \* MERGEFORMAT</w:instrText>
                  </w:r>
                  <w:r w:rsidRPr="00DF3AD6">
                    <w:rPr>
                      <w:b/>
                      <w:bCs/>
                    </w:rPr>
                    <w:fldChar w:fldCharType="separate"/>
                  </w:r>
                  <w:r w:rsidRPr="00DF3AD6">
                    <w:rPr>
                      <w:b/>
                      <w:bCs/>
                    </w:rPr>
                    <w:t>1</w:t>
                  </w:r>
                  <w:r w:rsidRPr="00DF3AD6">
                    <w:rPr>
                      <w:b/>
                      <w:bCs/>
                    </w:rPr>
                    <w:fldChar w:fldCharType="end"/>
                  </w:r>
                </w:p>
              </w:txbxContent>
            </v:textbox>
          </v:oval>
          <v:oval id="Ellipse 462" o:spid="_x0000_s1079" style="position:absolute;left:487;top:1619;width:1440;height:1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" fillcolor="#4f81bd" stroked="f" strokeweight="1pt">
            <v:stroke joinstyle="miter"/>
          </v:oval>
          <w10:wrap anchorx="page" anchory="page"/>
        </v:group>
      </w:pict>
    </w:r>
    <w:r w:rsidR="004A5C6B" w:rsidRPr="004C21C0">
      <w:rPr>
        <w:smallCaps/>
        <w:color w:val="0256A2"/>
      </w:rPr>
      <w:fldChar w:fldCharType="begin"/>
    </w:r>
    <w:r w:rsidR="004A5C6B" w:rsidRPr="004C21C0">
      <w:rPr>
        <w:smallCaps/>
        <w:color w:val="0256A2"/>
      </w:rPr>
      <w:instrText xml:space="preserve"> STYLEREF  "Titre niv0"  \* MERGEFORMAT </w:instrText>
    </w:r>
    <w:r w:rsidR="004A5C6B" w:rsidRPr="004C21C0">
      <w:rPr>
        <w:smallCaps/>
        <w:color w:val="0256A2"/>
      </w:rPr>
      <w:fldChar w:fldCharType="separate"/>
    </w:r>
    <w:r>
      <w:rPr>
        <w:b/>
        <w:bCs/>
        <w:smallCaps/>
        <w:noProof/>
        <w:color w:val="0256A2"/>
      </w:rPr>
      <w:t>Erreur ! Utilisez l'onglet Accueil pour appliquer Titre niv0 au texte que vous souhaitez faire apparaître ici.</w:t>
    </w:r>
    <w:r w:rsidR="004A5C6B" w:rsidRPr="004C21C0">
      <w:rPr>
        <w:smallCaps/>
        <w:color w:val="0256A2"/>
      </w:rPr>
      <w:fldChar w:fldCharType="end"/>
    </w:r>
    <w:r w:rsidR="004A5C6B" w:rsidRPr="0019136D">
      <w:tab/>
    </w:r>
  </w:p>
  <w:p w14:paraId="5F054F10" w14:textId="4E84DFA3" w:rsidR="00EC4EBF" w:rsidRPr="003A2B98" w:rsidRDefault="00076C56" w:rsidP="006A7AB9">
    <w:pPr>
      <w:pStyle w:val="Pieddepage"/>
      <w:rPr>
        <w:caps/>
        <w:color w:val="4472C4"/>
      </w:rPr>
    </w:pPr>
    <w:r>
      <w:rPr>
        <w:noProof/>
      </w:rPr>
      <w:pict w14:anchorId="3AC58EB3">
        <v:line id="_x0000_s1082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05pt,781.25pt" to="204.35pt,7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" filled="t" fillcolor="#89d5c9" strokecolor="#4f81bd" strokeweight="2.25pt">
          <v:stroke joinstyle="miter"/>
          <o:lock v:ext="edit" shapetype="f"/>
        </v:lin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6EDDF" w14:textId="77777777" w:rsidR="007279E2" w:rsidRDefault="007279E2">
      <w:r>
        <w:separator/>
      </w:r>
    </w:p>
  </w:footnote>
  <w:footnote w:type="continuationSeparator" w:id="0">
    <w:p w14:paraId="6A2FE9BF" w14:textId="77777777" w:rsidR="007279E2" w:rsidRDefault="007279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C27AE" w14:textId="3507520C" w:rsidR="00EC4EBF" w:rsidRPr="007C3C10" w:rsidRDefault="00EC4EBF" w:rsidP="00D23222">
    <w:pPr>
      <w:pStyle w:val="En-tte"/>
      <w:ind w:firstLine="567"/>
      <w:rPr>
        <w:i/>
      </w:rPr>
    </w:pPr>
    <w:r w:rsidRPr="007C3C10">
      <w:rPr>
        <w:i/>
      </w:rPr>
      <w:t>Caf Guadeloupe</w:t>
    </w:r>
    <w:r w:rsidRPr="007C3C10">
      <w:rPr>
        <w:i/>
      </w:rPr>
      <w:tab/>
    </w:r>
    <w:r w:rsidRPr="007C3C10">
      <w:rPr>
        <w:i/>
      </w:rPr>
      <w:tab/>
      <w:t>Acte d’engagement</w:t>
    </w:r>
  </w:p>
  <w:p w14:paraId="518B1760" w14:textId="77777777" w:rsidR="00EC4EBF" w:rsidRPr="007C3C10" w:rsidRDefault="00EC4EBF">
    <w:pPr>
      <w:pStyle w:val="En-tte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21EC1A15"/>
    <w:multiLevelType w:val="singleLevel"/>
    <w:tmpl w:val="7A884E3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64D74650"/>
    <w:multiLevelType w:val="hybridMultilevel"/>
    <w:tmpl w:val="CFDA8CB6"/>
    <w:lvl w:ilvl="0" w:tplc="BDB6A4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/>
        <w:color w:val="00B0F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0756F6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607614138">
    <w:abstractNumId w:val="0"/>
  </w:num>
  <w:num w:numId="2" w16cid:durableId="440224240">
    <w:abstractNumId w:val="1"/>
  </w:num>
  <w:num w:numId="3" w16cid:durableId="1225215011">
    <w:abstractNumId w:val="2"/>
  </w:num>
  <w:num w:numId="4" w16cid:durableId="653530620">
    <w:abstractNumId w:val="5"/>
  </w:num>
  <w:num w:numId="5" w16cid:durableId="625088436">
    <w:abstractNumId w:val="4"/>
  </w:num>
  <w:num w:numId="6" w16cid:durableId="128866662">
    <w:abstractNumId w:val="6"/>
  </w:num>
  <w:num w:numId="7" w16cid:durableId="1756634611">
    <w:abstractNumId w:val="0"/>
  </w:num>
  <w:num w:numId="8" w16cid:durableId="908149563">
    <w:abstractNumId w:val="3"/>
    <w:lvlOverride w:ilvl="0">
      <w:startOverride w:val="1"/>
    </w:lvlOverride>
  </w:num>
  <w:num w:numId="9" w16cid:durableId="269553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D7A65"/>
    <w:rsid w:val="00036500"/>
    <w:rsid w:val="00051858"/>
    <w:rsid w:val="00061554"/>
    <w:rsid w:val="000737FD"/>
    <w:rsid w:val="00076C56"/>
    <w:rsid w:val="00087EA9"/>
    <w:rsid w:val="000A030E"/>
    <w:rsid w:val="000A2E05"/>
    <w:rsid w:val="000B1807"/>
    <w:rsid w:val="000E0020"/>
    <w:rsid w:val="00102E55"/>
    <w:rsid w:val="00117664"/>
    <w:rsid w:val="001219FA"/>
    <w:rsid w:val="00147B8C"/>
    <w:rsid w:val="001640A1"/>
    <w:rsid w:val="00166B56"/>
    <w:rsid w:val="00183BE8"/>
    <w:rsid w:val="001957DD"/>
    <w:rsid w:val="001B1AC7"/>
    <w:rsid w:val="001B6F5E"/>
    <w:rsid w:val="001C40C0"/>
    <w:rsid w:val="001C733C"/>
    <w:rsid w:val="001C738B"/>
    <w:rsid w:val="001D5086"/>
    <w:rsid w:val="001F0A80"/>
    <w:rsid w:val="0021527A"/>
    <w:rsid w:val="0021797C"/>
    <w:rsid w:val="00225A1A"/>
    <w:rsid w:val="00235B69"/>
    <w:rsid w:val="00235DAB"/>
    <w:rsid w:val="00241C6B"/>
    <w:rsid w:val="00276981"/>
    <w:rsid w:val="002904AF"/>
    <w:rsid w:val="002C2CA3"/>
    <w:rsid w:val="002C4B3E"/>
    <w:rsid w:val="002C79D6"/>
    <w:rsid w:val="003157A4"/>
    <w:rsid w:val="003173CA"/>
    <w:rsid w:val="0032360E"/>
    <w:rsid w:val="00332435"/>
    <w:rsid w:val="00332B12"/>
    <w:rsid w:val="00350BC2"/>
    <w:rsid w:val="0035370C"/>
    <w:rsid w:val="00354C04"/>
    <w:rsid w:val="00364939"/>
    <w:rsid w:val="003670DF"/>
    <w:rsid w:val="003853F2"/>
    <w:rsid w:val="00385E76"/>
    <w:rsid w:val="003A0D01"/>
    <w:rsid w:val="003A2B98"/>
    <w:rsid w:val="003C6ABF"/>
    <w:rsid w:val="003D7192"/>
    <w:rsid w:val="003E4A7E"/>
    <w:rsid w:val="003E6410"/>
    <w:rsid w:val="003F029C"/>
    <w:rsid w:val="00411B9F"/>
    <w:rsid w:val="00415007"/>
    <w:rsid w:val="00422217"/>
    <w:rsid w:val="0043706E"/>
    <w:rsid w:val="0044597F"/>
    <w:rsid w:val="004918F4"/>
    <w:rsid w:val="004A5C6B"/>
    <w:rsid w:val="004A7169"/>
    <w:rsid w:val="004C162F"/>
    <w:rsid w:val="004D2AF2"/>
    <w:rsid w:val="004D50E2"/>
    <w:rsid w:val="004E75A6"/>
    <w:rsid w:val="00501251"/>
    <w:rsid w:val="005125F0"/>
    <w:rsid w:val="00514DAF"/>
    <w:rsid w:val="00532EC7"/>
    <w:rsid w:val="00533BE7"/>
    <w:rsid w:val="00541CA3"/>
    <w:rsid w:val="00551364"/>
    <w:rsid w:val="005546A9"/>
    <w:rsid w:val="005846FB"/>
    <w:rsid w:val="005979E8"/>
    <w:rsid w:val="005A4A3B"/>
    <w:rsid w:val="005A4CB5"/>
    <w:rsid w:val="005E15DD"/>
    <w:rsid w:val="005F0B6A"/>
    <w:rsid w:val="0061068C"/>
    <w:rsid w:val="006414B5"/>
    <w:rsid w:val="0064560F"/>
    <w:rsid w:val="00660727"/>
    <w:rsid w:val="00684B59"/>
    <w:rsid w:val="00695CF5"/>
    <w:rsid w:val="006A64A0"/>
    <w:rsid w:val="006A7AB9"/>
    <w:rsid w:val="006C4338"/>
    <w:rsid w:val="006D1680"/>
    <w:rsid w:val="006D7EE4"/>
    <w:rsid w:val="006E1A62"/>
    <w:rsid w:val="006F3DF9"/>
    <w:rsid w:val="007060E5"/>
    <w:rsid w:val="00710F86"/>
    <w:rsid w:val="00710FD6"/>
    <w:rsid w:val="007153E8"/>
    <w:rsid w:val="007279E2"/>
    <w:rsid w:val="00757151"/>
    <w:rsid w:val="00762F5B"/>
    <w:rsid w:val="00763B4F"/>
    <w:rsid w:val="00765F92"/>
    <w:rsid w:val="00774D87"/>
    <w:rsid w:val="007909E0"/>
    <w:rsid w:val="007942C7"/>
    <w:rsid w:val="0079785C"/>
    <w:rsid w:val="007A786F"/>
    <w:rsid w:val="007C3C10"/>
    <w:rsid w:val="007C71DA"/>
    <w:rsid w:val="007D7A65"/>
    <w:rsid w:val="007F68A6"/>
    <w:rsid w:val="00830AF7"/>
    <w:rsid w:val="0083205E"/>
    <w:rsid w:val="00844DAA"/>
    <w:rsid w:val="00845F42"/>
    <w:rsid w:val="00853C26"/>
    <w:rsid w:val="008815DF"/>
    <w:rsid w:val="008A3231"/>
    <w:rsid w:val="008C3F93"/>
    <w:rsid w:val="008C740D"/>
    <w:rsid w:val="008D437F"/>
    <w:rsid w:val="008D51E1"/>
    <w:rsid w:val="008E04F6"/>
    <w:rsid w:val="008E074F"/>
    <w:rsid w:val="00904E2B"/>
    <w:rsid w:val="0091166C"/>
    <w:rsid w:val="009211FF"/>
    <w:rsid w:val="00934503"/>
    <w:rsid w:val="009349AE"/>
    <w:rsid w:val="009365E2"/>
    <w:rsid w:val="00944FF2"/>
    <w:rsid w:val="00945E97"/>
    <w:rsid w:val="00951A50"/>
    <w:rsid w:val="00962C39"/>
    <w:rsid w:val="00962FDE"/>
    <w:rsid w:val="0096737B"/>
    <w:rsid w:val="00983FF3"/>
    <w:rsid w:val="009A0775"/>
    <w:rsid w:val="009A6041"/>
    <w:rsid w:val="009B1CD0"/>
    <w:rsid w:val="009B45B9"/>
    <w:rsid w:val="009E7FC8"/>
    <w:rsid w:val="00A129DB"/>
    <w:rsid w:val="00A20BEC"/>
    <w:rsid w:val="00A25AF4"/>
    <w:rsid w:val="00A35232"/>
    <w:rsid w:val="00A518DF"/>
    <w:rsid w:val="00AB2ADC"/>
    <w:rsid w:val="00AC011B"/>
    <w:rsid w:val="00AD7EF1"/>
    <w:rsid w:val="00AE382C"/>
    <w:rsid w:val="00AE409F"/>
    <w:rsid w:val="00AE7831"/>
    <w:rsid w:val="00AF2505"/>
    <w:rsid w:val="00B054DA"/>
    <w:rsid w:val="00B25894"/>
    <w:rsid w:val="00B50ED0"/>
    <w:rsid w:val="00B8357A"/>
    <w:rsid w:val="00B87564"/>
    <w:rsid w:val="00B960CE"/>
    <w:rsid w:val="00BA44E5"/>
    <w:rsid w:val="00BE6078"/>
    <w:rsid w:val="00C4234B"/>
    <w:rsid w:val="00C91060"/>
    <w:rsid w:val="00C911FE"/>
    <w:rsid w:val="00CA3A4D"/>
    <w:rsid w:val="00CB683F"/>
    <w:rsid w:val="00CD185D"/>
    <w:rsid w:val="00CD337F"/>
    <w:rsid w:val="00CD46CC"/>
    <w:rsid w:val="00CF774F"/>
    <w:rsid w:val="00D11C97"/>
    <w:rsid w:val="00D15415"/>
    <w:rsid w:val="00D23222"/>
    <w:rsid w:val="00D46BC7"/>
    <w:rsid w:val="00D47B1B"/>
    <w:rsid w:val="00D5511E"/>
    <w:rsid w:val="00DC21BD"/>
    <w:rsid w:val="00E3513D"/>
    <w:rsid w:val="00E356C7"/>
    <w:rsid w:val="00E47798"/>
    <w:rsid w:val="00E65872"/>
    <w:rsid w:val="00E76E0B"/>
    <w:rsid w:val="00EA26E3"/>
    <w:rsid w:val="00EB135C"/>
    <w:rsid w:val="00EB40FD"/>
    <w:rsid w:val="00EC4EBF"/>
    <w:rsid w:val="00EF20AD"/>
    <w:rsid w:val="00F11D9E"/>
    <w:rsid w:val="00F33239"/>
    <w:rsid w:val="00F63FF9"/>
    <w:rsid w:val="00F77419"/>
    <w:rsid w:val="00F8218F"/>
    <w:rsid w:val="00F842B3"/>
    <w:rsid w:val="00FC15A2"/>
    <w:rsid w:val="00FD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oNotEmbedSmartTags/>
  <w:decimalSymbol w:val=","/>
  <w:listSeparator w:val=";"/>
  <w14:docId w14:val="2CF93020"/>
  <w15:chartTrackingRefBased/>
  <w15:docId w15:val="{8007ADE6-C8EA-4A89-BEDC-26C9612EE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382C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rsid w:val="008815DF"/>
    <w:rPr>
      <w:rFonts w:ascii="Univers" w:hAnsi="Univers" w:cs="Univers"/>
      <w:lang w:eastAsia="zh-CN"/>
    </w:rPr>
  </w:style>
  <w:style w:type="paragraph" w:customStyle="1" w:styleId="Default">
    <w:name w:val="Default"/>
    <w:rsid w:val="009673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A2B98"/>
    <w:rPr>
      <w:rFonts w:ascii="Univers" w:hAnsi="Univers" w:cs="Univers"/>
      <w:lang w:eastAsia="zh-CN"/>
    </w:rPr>
  </w:style>
  <w:style w:type="paragraph" w:styleId="Rvision">
    <w:name w:val="Revision"/>
    <w:hidden/>
    <w:uiPriority w:val="99"/>
    <w:semiHidden/>
    <w:rsid w:val="007153E8"/>
    <w:rPr>
      <w:rFonts w:ascii="Univers" w:hAnsi="Univers" w:cs="Univers"/>
      <w:lang w:eastAsia="zh-CN"/>
    </w:rPr>
  </w:style>
  <w:style w:type="paragraph" w:customStyle="1" w:styleId="CarCarCarCarCar">
    <w:name w:val="Car Car Car Car Car"/>
    <w:basedOn w:val="Normal"/>
    <w:rsid w:val="00FD6E27"/>
    <w:pPr>
      <w:suppressAutoHyphens w:val="0"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Tabulation-Points2">
    <w:name w:val="Tabulation - Points 2"/>
    <w:basedOn w:val="Normal"/>
    <w:rsid w:val="00FD6E27"/>
    <w:pPr>
      <w:tabs>
        <w:tab w:val="left" w:leader="dot" w:pos="9072"/>
      </w:tabs>
      <w:suppressAutoHyphens w:val="0"/>
    </w:pPr>
    <w:rPr>
      <w:rFonts w:ascii="Times New Roman" w:hAnsi="Times New Roman" w:cs="Times New Roman"/>
      <w:sz w:val="22"/>
      <w:szCs w:val="22"/>
      <w:lang w:eastAsia="fr-FR"/>
    </w:rPr>
  </w:style>
  <w:style w:type="paragraph" w:customStyle="1" w:styleId="Normal2">
    <w:name w:val="Normal2"/>
    <w:basedOn w:val="Normal"/>
    <w:rsid w:val="00FD6E27"/>
    <w:pPr>
      <w:keepLines/>
      <w:tabs>
        <w:tab w:val="left" w:pos="567"/>
        <w:tab w:val="left" w:pos="851"/>
        <w:tab w:val="left" w:pos="1134"/>
      </w:tabs>
      <w:suppressAutoHyphens w:val="0"/>
      <w:ind w:left="284" w:firstLine="284"/>
      <w:jc w:val="both"/>
    </w:pPr>
    <w:rPr>
      <w:rFonts w:ascii="Times New Roman" w:hAnsi="Times New Roman" w:cs="Times New Roman"/>
      <w:sz w:val="22"/>
      <w:szCs w:val="22"/>
      <w:lang w:eastAsia="fr-FR"/>
    </w:rPr>
  </w:style>
  <w:style w:type="character" w:customStyle="1" w:styleId="Titre4Car">
    <w:name w:val="Titre 4 Car"/>
    <w:link w:val="Titre4"/>
    <w:rsid w:val="00AE382C"/>
    <w:rPr>
      <w:rFonts w:ascii="Arial" w:hAnsi="Arial" w:cs="Arial"/>
      <w:b/>
      <w:lang w:eastAsia="zh-CN"/>
    </w:rPr>
  </w:style>
  <w:style w:type="paragraph" w:customStyle="1" w:styleId="RedTxt">
    <w:name w:val="RedTxt"/>
    <w:basedOn w:val="Normal"/>
    <w:rsid w:val="00944FF2"/>
    <w:pPr>
      <w:keepLines/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F6185-FC65-4B04-820C-6C46E5195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9</TotalTime>
  <Pages>8</Pages>
  <Words>1253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8130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Didier MARIE-REINE 971</cp:lastModifiedBy>
  <cp:revision>10</cp:revision>
  <cp:lastPrinted>2019-08-14T15:29:00Z</cp:lastPrinted>
  <dcterms:created xsi:type="dcterms:W3CDTF">2024-04-12T19:25:00Z</dcterms:created>
  <dcterms:modified xsi:type="dcterms:W3CDTF">2026-01-15T02:49:00Z</dcterms:modified>
</cp:coreProperties>
</file>